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E34D1" w14:textId="77777777" w:rsidR="00E6439E" w:rsidRPr="00374D89" w:rsidRDefault="006976DC" w:rsidP="00E6439E">
      <w:pPr>
        <w:pStyle w:val="NormalWeb1"/>
        <w:tabs>
          <w:tab w:val="clear" w:pos="1487"/>
          <w:tab w:val="left" w:pos="284"/>
        </w:tabs>
        <w:spacing w:before="0" w:after="0" w:line="276" w:lineRule="auto"/>
        <w:ind w:left="0"/>
        <w:jc w:val="center"/>
        <w:rPr>
          <w:rFonts w:ascii="Calibri" w:hAnsi="Calibri" w:cs="Calibri"/>
          <w:b/>
          <w:sz w:val="28"/>
          <w:szCs w:val="24"/>
        </w:rPr>
      </w:pPr>
      <w:bookmarkStart w:id="0" w:name="_Hlk95613058"/>
      <w:r>
        <w:rPr>
          <w:rFonts w:ascii="Calibri" w:hAnsi="Calibri" w:cs="Calibri"/>
          <w:noProof/>
        </w:rPr>
        <w:drawing>
          <wp:inline distT="0" distB="0" distL="0" distR="0" wp14:anchorId="3B51D0AF" wp14:editId="4CBF9361">
            <wp:extent cx="5758180" cy="531495"/>
            <wp:effectExtent l="0" t="0" r="0" b="0"/>
            <wp:docPr id="1" name="Picture 1942" descr="Krajowy Plan Odbudowy, Rzeczpospolita Polska, Sfinansowane przez Unię Europejską, Nextgeneration UE, PARP Grupa PF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2" descr="Krajowy Plan Odbudowy, Rzeczpospolita Polska, Sfinansowane przez Unię Europejską, Nextgeneration UE, PARP Grupa PFR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681D2FC2" w14:textId="77777777" w:rsidR="00060E09" w:rsidRPr="003D2292" w:rsidRDefault="00060E09" w:rsidP="00060E09">
      <w:pPr>
        <w:pStyle w:val="Nagwek"/>
        <w:tabs>
          <w:tab w:val="left" w:pos="4111"/>
        </w:tabs>
        <w:ind w:left="11" w:hanging="11"/>
        <w:jc w:val="center"/>
        <w:rPr>
          <w:rFonts w:ascii="Aptos" w:hAnsi="Aptos" w:cs="Aptos"/>
          <w:i/>
          <w:sz w:val="16"/>
          <w:szCs w:val="16"/>
        </w:rPr>
      </w:pPr>
      <w:r w:rsidRPr="003D2292">
        <w:rPr>
          <w:rFonts w:ascii="Aptos" w:hAnsi="Aptos" w:cs="Aptos"/>
          <w:i/>
          <w:sz w:val="16"/>
          <w:szCs w:val="16"/>
        </w:rPr>
        <w:t>Projekt KPOD.01.03-IW.01-9499/24</w:t>
      </w:r>
    </w:p>
    <w:p w14:paraId="42BE0CA7" w14:textId="77777777" w:rsidR="00060E09" w:rsidRPr="003D2292" w:rsidRDefault="00060E09" w:rsidP="00060E09">
      <w:pPr>
        <w:pStyle w:val="Nagwek"/>
        <w:tabs>
          <w:tab w:val="left" w:pos="4111"/>
        </w:tabs>
        <w:ind w:left="11" w:hanging="11"/>
        <w:jc w:val="center"/>
        <w:rPr>
          <w:rFonts w:ascii="Aptos" w:hAnsi="Aptos" w:cs="Aptos"/>
          <w:i/>
          <w:sz w:val="16"/>
          <w:szCs w:val="16"/>
        </w:rPr>
      </w:pPr>
      <w:r w:rsidRPr="003D2292">
        <w:rPr>
          <w:rFonts w:ascii="Aptos" w:hAnsi="Aptos" w:cs="Aptos"/>
          <w:i/>
          <w:sz w:val="16"/>
          <w:szCs w:val="16"/>
        </w:rPr>
        <w:t xml:space="preserve">p.t. „Dywersyfikacja działalności firmy R-Tech Rafał Tatarek poprzez wprowadzenie nowej usługi kompleksowej obsługi realizacji multimediów wydarzeń (targów, wystaw, kongresów i innych imprez) – </w:t>
      </w:r>
      <w:proofErr w:type="spellStart"/>
      <w:r w:rsidRPr="003D2292">
        <w:rPr>
          <w:rFonts w:ascii="Aptos" w:hAnsi="Aptos" w:cs="Aptos"/>
          <w:i/>
          <w:sz w:val="16"/>
          <w:szCs w:val="16"/>
        </w:rPr>
        <w:t>pre</w:t>
      </w:r>
      <w:proofErr w:type="spellEnd"/>
      <w:r w:rsidRPr="003D2292">
        <w:rPr>
          <w:rFonts w:ascii="Aptos" w:hAnsi="Aptos" w:cs="Aptos"/>
          <w:i/>
          <w:sz w:val="16"/>
          <w:szCs w:val="16"/>
        </w:rPr>
        <w:t xml:space="preserve">-produkcji, oprawy audio, wizualnej, transmisji i </w:t>
      </w:r>
      <w:proofErr w:type="spellStart"/>
      <w:r w:rsidRPr="003D2292">
        <w:rPr>
          <w:rFonts w:ascii="Aptos" w:hAnsi="Aptos" w:cs="Aptos"/>
          <w:i/>
          <w:sz w:val="16"/>
          <w:szCs w:val="16"/>
        </w:rPr>
        <w:t>postprodukcji</w:t>
      </w:r>
      <w:proofErr w:type="spellEnd"/>
      <w:r w:rsidRPr="003D2292">
        <w:rPr>
          <w:rFonts w:ascii="Aptos" w:hAnsi="Aptos" w:cs="Aptos"/>
          <w:i/>
          <w:sz w:val="16"/>
          <w:szCs w:val="16"/>
        </w:rPr>
        <w:t xml:space="preserve"> wydarzenia (region 2 - województwo mazowieckie)”</w:t>
      </w:r>
    </w:p>
    <w:p w14:paraId="0FF84115" w14:textId="77777777" w:rsidR="00060E09" w:rsidRPr="003D2292" w:rsidRDefault="00060E09" w:rsidP="00060E09">
      <w:pPr>
        <w:pBdr>
          <w:bottom w:val="single" w:sz="4" w:space="1" w:color="auto"/>
        </w:pBdr>
        <w:tabs>
          <w:tab w:val="left" w:pos="4111"/>
        </w:tabs>
        <w:spacing w:after="120"/>
        <w:jc w:val="center"/>
        <w:rPr>
          <w:rFonts w:ascii="Aptos" w:hAnsi="Aptos" w:cs="Aptos"/>
          <w:i/>
          <w:sz w:val="16"/>
          <w:szCs w:val="16"/>
        </w:rPr>
      </w:pPr>
      <w:r w:rsidRPr="003D2292">
        <w:rPr>
          <w:rFonts w:ascii="Aptos" w:hAnsi="Aptos" w:cs="Aptos"/>
          <w:i/>
          <w:sz w:val="16"/>
          <w:szCs w:val="16"/>
        </w:rPr>
        <w:t>współfinansowany przez Unię Europejską ze środków Krajowego Planu Odbudowy i Zwiększania Odporności, Inwestycja A1.2.1 Inwestycje dla przedsiębiorstw w produkty, usługi i kompetencje pracowników oraz kadry związane z dywersyfikacją działalności</w:t>
      </w:r>
    </w:p>
    <w:p w14:paraId="41E57102" w14:textId="2F9164B7" w:rsidR="00E6439E" w:rsidRPr="00E6439E" w:rsidRDefault="00E6439E" w:rsidP="00E6439E">
      <w:pPr>
        <w:spacing w:after="36" w:line="276" w:lineRule="auto"/>
        <w:ind w:right="53"/>
        <w:jc w:val="right"/>
        <w:rPr>
          <w:rFonts w:ascii="Aptos" w:hAnsi="Aptos" w:cs="Aptos"/>
        </w:rPr>
      </w:pPr>
      <w:r w:rsidRPr="00E6439E">
        <w:rPr>
          <w:rFonts w:ascii="Aptos" w:hAnsi="Aptos" w:cs="Aptos"/>
        </w:rPr>
        <w:t>Załącznik do zapytania ofertowego 0</w:t>
      </w:r>
      <w:r w:rsidR="008A5E9B">
        <w:rPr>
          <w:rFonts w:ascii="Aptos" w:hAnsi="Aptos" w:cs="Aptos"/>
        </w:rPr>
        <w:t>1</w:t>
      </w:r>
      <w:r w:rsidRPr="00E6439E">
        <w:rPr>
          <w:rFonts w:ascii="Aptos" w:hAnsi="Aptos" w:cs="Aptos"/>
        </w:rPr>
        <w:t>/</w:t>
      </w:r>
      <w:r w:rsidR="00060E09">
        <w:rPr>
          <w:rFonts w:ascii="Aptos" w:hAnsi="Aptos" w:cs="Aptos"/>
        </w:rPr>
        <w:t>1</w:t>
      </w:r>
      <w:r w:rsidR="00405A43">
        <w:rPr>
          <w:rFonts w:ascii="Aptos" w:hAnsi="Aptos" w:cs="Aptos"/>
        </w:rPr>
        <w:t>2</w:t>
      </w:r>
      <w:r w:rsidRPr="00E6439E">
        <w:rPr>
          <w:rFonts w:ascii="Aptos" w:hAnsi="Aptos" w:cs="Aptos"/>
        </w:rPr>
        <w:t>/202</w:t>
      </w:r>
      <w:r w:rsidR="008A5E9B">
        <w:rPr>
          <w:rFonts w:ascii="Aptos" w:hAnsi="Aptos" w:cs="Aptos"/>
        </w:rPr>
        <w:t>5</w:t>
      </w:r>
      <w:r w:rsidRPr="00E6439E">
        <w:rPr>
          <w:rFonts w:ascii="Aptos" w:hAnsi="Aptos" w:cs="Aptos"/>
        </w:rPr>
        <w:t xml:space="preserve"> z dnia </w:t>
      </w:r>
      <w:r w:rsidR="00405A43">
        <w:rPr>
          <w:rFonts w:ascii="Aptos" w:hAnsi="Aptos" w:cs="Aptos"/>
        </w:rPr>
        <w:t>15.12</w:t>
      </w:r>
      <w:r w:rsidRPr="00E6439E">
        <w:rPr>
          <w:rFonts w:ascii="Aptos" w:hAnsi="Aptos" w:cs="Aptos"/>
        </w:rPr>
        <w:t>.202</w:t>
      </w:r>
      <w:r w:rsidR="008A5E9B">
        <w:rPr>
          <w:rFonts w:ascii="Aptos" w:hAnsi="Aptos" w:cs="Aptos"/>
        </w:rPr>
        <w:t>5</w:t>
      </w:r>
      <w:r w:rsidRPr="00E6439E">
        <w:rPr>
          <w:rFonts w:ascii="Aptos" w:hAnsi="Aptos" w:cs="Aptos"/>
        </w:rPr>
        <w:t xml:space="preserve"> </w:t>
      </w:r>
    </w:p>
    <w:p w14:paraId="1A2D4447" w14:textId="77777777" w:rsidR="002E4BC4" w:rsidRPr="00154408" w:rsidRDefault="002E4BC4" w:rsidP="0081074E">
      <w:pPr>
        <w:spacing w:after="0" w:line="276" w:lineRule="auto"/>
        <w:ind w:left="4253" w:right="0" w:firstLine="0"/>
        <w:jc w:val="center"/>
        <w:rPr>
          <w:rFonts w:ascii="Calibri" w:hAnsi="Calibri" w:cs="Calibri"/>
        </w:rPr>
      </w:pPr>
    </w:p>
    <w:p w14:paraId="55A11682" w14:textId="77777777" w:rsidR="002B2CCC" w:rsidRPr="00154408" w:rsidRDefault="002B2CCC" w:rsidP="0081074E">
      <w:pPr>
        <w:spacing w:after="0" w:line="276" w:lineRule="auto"/>
        <w:ind w:left="4253" w:right="0" w:firstLine="0"/>
        <w:jc w:val="center"/>
        <w:rPr>
          <w:rFonts w:ascii="Calibri" w:hAnsi="Calibri" w:cs="Calibri"/>
        </w:rPr>
      </w:pPr>
    </w:p>
    <w:p w14:paraId="1FE95457" w14:textId="77777777" w:rsidR="00060E09" w:rsidRPr="00060E09" w:rsidRDefault="00060E09" w:rsidP="00060E09">
      <w:pPr>
        <w:ind w:left="5670"/>
        <w:rPr>
          <w:rFonts w:ascii="Aptos" w:hAnsi="Aptos" w:cs="Aptos"/>
          <w:b/>
          <w:bCs/>
          <w:color w:val="auto"/>
          <w:sz w:val="22"/>
        </w:rPr>
      </w:pPr>
      <w:r w:rsidRPr="00060E09">
        <w:rPr>
          <w:rFonts w:ascii="Aptos" w:hAnsi="Aptos" w:cs="Aptos"/>
          <w:b/>
          <w:bCs/>
          <w:color w:val="auto"/>
          <w:sz w:val="22"/>
        </w:rPr>
        <w:t xml:space="preserve">R-Tech Rafał Tatarek </w:t>
      </w:r>
    </w:p>
    <w:p w14:paraId="555562A6" w14:textId="77777777" w:rsidR="00060E09" w:rsidRPr="00060E09" w:rsidRDefault="00060E09" w:rsidP="00060E09">
      <w:pPr>
        <w:ind w:left="5670"/>
        <w:rPr>
          <w:rFonts w:ascii="Aptos" w:hAnsi="Aptos" w:cs="Aptos"/>
          <w:color w:val="auto"/>
          <w:sz w:val="22"/>
        </w:rPr>
      </w:pPr>
      <w:r w:rsidRPr="00060E09">
        <w:rPr>
          <w:rFonts w:ascii="Aptos" w:hAnsi="Aptos" w:cs="Aptos"/>
          <w:color w:val="auto"/>
          <w:sz w:val="22"/>
        </w:rPr>
        <w:t xml:space="preserve">ul. Słowackiego 11 </w:t>
      </w:r>
    </w:p>
    <w:p w14:paraId="47B65A5D" w14:textId="77777777" w:rsidR="00060E09" w:rsidRPr="00060E09" w:rsidRDefault="00060E09" w:rsidP="00060E09">
      <w:pPr>
        <w:ind w:left="5670"/>
        <w:rPr>
          <w:rFonts w:ascii="Aptos" w:hAnsi="Aptos" w:cs="Aptos"/>
          <w:color w:val="auto"/>
          <w:sz w:val="22"/>
        </w:rPr>
      </w:pPr>
      <w:r w:rsidRPr="00060E09">
        <w:rPr>
          <w:rFonts w:ascii="Aptos" w:hAnsi="Aptos" w:cs="Aptos"/>
          <w:color w:val="auto"/>
          <w:sz w:val="22"/>
        </w:rPr>
        <w:t>05-075 Warszawa-Wesoła</w:t>
      </w:r>
    </w:p>
    <w:p w14:paraId="39B57661" w14:textId="77777777" w:rsidR="00060E09" w:rsidRPr="00060E09" w:rsidRDefault="00060E09" w:rsidP="00060E09">
      <w:pPr>
        <w:ind w:left="5670"/>
        <w:rPr>
          <w:rFonts w:ascii="Aptos" w:hAnsi="Aptos" w:cs="Aptos"/>
          <w:color w:val="auto"/>
          <w:sz w:val="22"/>
        </w:rPr>
      </w:pPr>
      <w:r w:rsidRPr="00060E09">
        <w:rPr>
          <w:rFonts w:ascii="Aptos" w:hAnsi="Aptos" w:cs="Aptos"/>
          <w:color w:val="auto"/>
          <w:sz w:val="22"/>
        </w:rPr>
        <w:t>NIP: 9522031292</w:t>
      </w:r>
    </w:p>
    <w:p w14:paraId="018B43DB" w14:textId="77777777" w:rsidR="002B2CCC" w:rsidRPr="00154408" w:rsidRDefault="002B2CCC" w:rsidP="006A3543">
      <w:pPr>
        <w:spacing w:after="0"/>
        <w:ind w:left="4536" w:right="0" w:firstLine="0"/>
        <w:rPr>
          <w:rFonts w:ascii="Calibri" w:hAnsi="Calibri" w:cs="Calibri"/>
        </w:rPr>
      </w:pPr>
    </w:p>
    <w:p w14:paraId="56B6C927" w14:textId="77777777" w:rsidR="002B2CCC" w:rsidRPr="00154408" w:rsidRDefault="002B2CCC" w:rsidP="002B2CCC">
      <w:pPr>
        <w:spacing w:after="0" w:line="276" w:lineRule="auto"/>
        <w:ind w:left="4536" w:right="0" w:firstLine="0"/>
        <w:rPr>
          <w:rFonts w:ascii="Calibri" w:hAnsi="Calibri" w:cs="Calibri"/>
        </w:rPr>
      </w:pPr>
    </w:p>
    <w:p w14:paraId="3D4FB788" w14:textId="77777777" w:rsidR="002E4BC4" w:rsidRPr="00154408" w:rsidRDefault="002E4BC4">
      <w:pPr>
        <w:pStyle w:val="Nagwek1"/>
        <w:spacing w:line="276" w:lineRule="auto"/>
        <w:rPr>
          <w:rFonts w:ascii="Calibri" w:hAnsi="Calibri" w:cs="Calibri"/>
        </w:rPr>
      </w:pPr>
      <w:r w:rsidRPr="00154408">
        <w:rPr>
          <w:rFonts w:ascii="Calibri" w:hAnsi="Calibri" w:cs="Calibri"/>
          <w:sz w:val="36"/>
        </w:rPr>
        <w:t>OFERTA</w:t>
      </w:r>
    </w:p>
    <w:p w14:paraId="3640C3F5" w14:textId="77777777" w:rsidR="002E4BC4" w:rsidRPr="00154408" w:rsidRDefault="002E4BC4">
      <w:pPr>
        <w:spacing w:after="146"/>
        <w:ind w:left="0" w:right="0" w:firstLine="0"/>
        <w:rPr>
          <w:rFonts w:ascii="Calibri" w:hAnsi="Calibri" w:cs="Calibri"/>
          <w:i/>
          <w:sz w:val="4"/>
          <w:szCs w:val="4"/>
        </w:rPr>
      </w:pPr>
    </w:p>
    <w:p w14:paraId="3D86D955" w14:textId="3821D879" w:rsidR="006A3543" w:rsidRPr="006E3CC7" w:rsidRDefault="002E4BC4" w:rsidP="006A3543">
      <w:pPr>
        <w:shd w:val="clear" w:color="auto" w:fill="92D050"/>
        <w:suppressAutoHyphens w:val="0"/>
        <w:autoSpaceDE w:val="0"/>
        <w:autoSpaceDN w:val="0"/>
        <w:adjustRightInd w:val="0"/>
        <w:spacing w:after="0"/>
        <w:ind w:left="0" w:right="0" w:firstLine="0"/>
        <w:jc w:val="left"/>
        <w:rPr>
          <w:rFonts w:ascii="Aptos" w:hAnsi="Aptos" w:cs="Aptos"/>
          <w:b/>
          <w:color w:val="auto"/>
        </w:rPr>
      </w:pPr>
      <w:r w:rsidRPr="00E6439E">
        <w:rPr>
          <w:rFonts w:ascii="Calibri" w:hAnsi="Calibri" w:cs="Calibri"/>
          <w:i/>
        </w:rPr>
        <w:t xml:space="preserve">W odpowiedzi na zapytanie ofertowe nr </w:t>
      </w:r>
      <w:r w:rsidR="00F44651" w:rsidRPr="00E6439E">
        <w:rPr>
          <w:rFonts w:ascii="Calibri" w:hAnsi="Calibri" w:cs="Calibri"/>
          <w:b/>
          <w:i/>
          <w:color w:val="auto"/>
        </w:rPr>
        <w:t>0</w:t>
      </w:r>
      <w:r w:rsidR="008A5E9B">
        <w:rPr>
          <w:rFonts w:ascii="Calibri" w:hAnsi="Calibri" w:cs="Calibri"/>
          <w:b/>
          <w:i/>
          <w:color w:val="auto"/>
        </w:rPr>
        <w:t>1</w:t>
      </w:r>
      <w:r w:rsidR="00F44651" w:rsidRPr="00E6439E">
        <w:rPr>
          <w:rFonts w:ascii="Calibri" w:hAnsi="Calibri" w:cs="Calibri"/>
          <w:b/>
          <w:i/>
          <w:color w:val="auto"/>
        </w:rPr>
        <w:t>/</w:t>
      </w:r>
      <w:r w:rsidR="00F2514B">
        <w:rPr>
          <w:rFonts w:ascii="Calibri" w:hAnsi="Calibri" w:cs="Calibri"/>
          <w:b/>
          <w:i/>
          <w:color w:val="auto"/>
        </w:rPr>
        <w:t>1</w:t>
      </w:r>
      <w:r w:rsidR="00405A43">
        <w:rPr>
          <w:rFonts w:ascii="Calibri" w:hAnsi="Calibri" w:cs="Calibri"/>
          <w:b/>
          <w:i/>
          <w:color w:val="auto"/>
        </w:rPr>
        <w:t>2</w:t>
      </w:r>
      <w:r w:rsidR="00F44651" w:rsidRPr="00E6439E">
        <w:rPr>
          <w:rFonts w:ascii="Calibri" w:hAnsi="Calibri" w:cs="Calibri"/>
          <w:b/>
          <w:i/>
          <w:color w:val="auto"/>
        </w:rPr>
        <w:t>/202</w:t>
      </w:r>
      <w:r w:rsidR="008A5E9B">
        <w:rPr>
          <w:rFonts w:ascii="Calibri" w:hAnsi="Calibri" w:cs="Calibri"/>
          <w:b/>
          <w:i/>
          <w:color w:val="auto"/>
        </w:rPr>
        <w:t>5</w:t>
      </w:r>
      <w:r w:rsidR="00F44651" w:rsidRPr="00E6439E">
        <w:rPr>
          <w:rFonts w:ascii="Calibri" w:hAnsi="Calibri" w:cs="Calibri"/>
          <w:b/>
          <w:i/>
          <w:color w:val="auto"/>
        </w:rPr>
        <w:t xml:space="preserve"> </w:t>
      </w:r>
      <w:r w:rsidRPr="00E6439E">
        <w:rPr>
          <w:rFonts w:ascii="Calibri" w:hAnsi="Calibri" w:cs="Calibri"/>
          <w:i/>
          <w:color w:val="auto"/>
        </w:rPr>
        <w:t xml:space="preserve">z dnia </w:t>
      </w:r>
      <w:r w:rsidR="00405A43">
        <w:rPr>
          <w:rFonts w:ascii="Calibri" w:hAnsi="Calibri" w:cs="Calibri"/>
          <w:b/>
          <w:i/>
          <w:color w:val="auto"/>
        </w:rPr>
        <w:t>15.12.2025</w:t>
      </w:r>
      <w:r w:rsidRPr="00E6439E">
        <w:rPr>
          <w:rFonts w:ascii="Calibri" w:hAnsi="Calibri" w:cs="Calibri"/>
          <w:i/>
          <w:color w:val="auto"/>
        </w:rPr>
        <w:t xml:space="preserve"> dla</w:t>
      </w:r>
      <w:r w:rsidRPr="00E6439E">
        <w:rPr>
          <w:rFonts w:ascii="Calibri" w:hAnsi="Calibri" w:cs="Calibri"/>
          <w:i/>
        </w:rPr>
        <w:t xml:space="preserve"> zamówienia </w:t>
      </w:r>
      <w:bookmarkStart w:id="1" w:name="_Hlk95613117"/>
      <w:r w:rsidR="006A3543" w:rsidRPr="006A3543">
        <w:rPr>
          <w:rFonts w:ascii="Aptos" w:hAnsi="Aptos" w:cs="Aptos"/>
          <w:b/>
          <w:color w:val="auto"/>
        </w:rPr>
        <w:t xml:space="preserve">Dostawa </w:t>
      </w:r>
      <w:bookmarkEnd w:id="1"/>
      <w:proofErr w:type="spellStart"/>
      <w:r w:rsidR="00F2514B">
        <w:rPr>
          <w:rFonts w:ascii="Aptos" w:hAnsi="Aptos" w:cs="Aptos"/>
          <w:b/>
          <w:color w:val="auto"/>
        </w:rPr>
        <w:t>mediaserwera</w:t>
      </w:r>
      <w:proofErr w:type="spellEnd"/>
      <w:r w:rsidR="006A3543" w:rsidRPr="006A3543">
        <w:rPr>
          <w:rFonts w:ascii="Aptos" w:hAnsi="Aptos" w:cs="Aptos"/>
          <w:b/>
          <w:color w:val="auto"/>
        </w:rPr>
        <w:t xml:space="preserve"> [numer ogłoszenia w Bazie Konkurencyjności: </w:t>
      </w:r>
      <w:r w:rsidR="006E3CC7" w:rsidRPr="006E3CC7">
        <w:rPr>
          <w:rFonts w:ascii="Aptos" w:hAnsi="Aptos" w:cs="Aptos"/>
          <w:b/>
          <w:color w:val="auto"/>
        </w:rPr>
        <w:t>2025-110485-</w:t>
      </w:r>
      <w:r w:rsidR="00405A43" w:rsidRPr="00405A43">
        <w:rPr>
          <w:rFonts w:ascii="Aptos" w:hAnsi="Aptos" w:cs="Aptos"/>
          <w:b/>
          <w:color w:val="auto"/>
        </w:rPr>
        <w:t>258024</w:t>
      </w:r>
      <w:r w:rsidR="006A3543" w:rsidRPr="006A3543">
        <w:rPr>
          <w:rFonts w:ascii="Aptos" w:hAnsi="Aptos" w:cs="Aptos"/>
          <w:b/>
          <w:color w:val="auto"/>
        </w:rPr>
        <w:t>]</w:t>
      </w:r>
      <w:r w:rsidR="006A3543" w:rsidRPr="006E3CC7">
        <w:rPr>
          <w:rFonts w:ascii="Aptos" w:hAnsi="Aptos" w:cs="Aptos"/>
          <w:b/>
          <w:color w:val="auto"/>
        </w:rPr>
        <w:t xml:space="preserve"> </w:t>
      </w:r>
      <w:r w:rsidR="00936D3D" w:rsidRPr="00E6439E">
        <w:rPr>
          <w:rFonts w:ascii="Calibri" w:hAnsi="Calibri" w:cs="Calibri"/>
          <w:i/>
        </w:rPr>
        <w:t xml:space="preserve">realizowanego w ramach </w:t>
      </w:r>
      <w:r w:rsidR="00E6439E" w:rsidRPr="00E6439E">
        <w:rPr>
          <w:rFonts w:ascii="Calibri" w:hAnsi="Calibri" w:cs="Calibri"/>
          <w:i/>
        </w:rPr>
        <w:t>przedsięwzięcia MŚP</w:t>
      </w:r>
      <w:r w:rsidR="006E3CC7">
        <w:rPr>
          <w:rFonts w:ascii="Calibri" w:hAnsi="Calibri" w:cs="Calibri"/>
          <w:i/>
        </w:rPr>
        <w:t xml:space="preserve"> numer </w:t>
      </w:r>
      <w:r w:rsidR="00E6439E" w:rsidRPr="00E6439E">
        <w:rPr>
          <w:rFonts w:ascii="Calibri" w:hAnsi="Calibri" w:cs="Calibri"/>
          <w:b/>
        </w:rPr>
        <w:t>KPOD.01.03-IW.01-</w:t>
      </w:r>
      <w:r w:rsidR="00F2514B">
        <w:rPr>
          <w:rFonts w:ascii="Calibri" w:hAnsi="Calibri" w:cs="Calibri"/>
          <w:b/>
        </w:rPr>
        <w:t>9499</w:t>
      </w:r>
      <w:r w:rsidR="00E6439E" w:rsidRPr="00E6439E">
        <w:rPr>
          <w:rFonts w:ascii="Calibri" w:hAnsi="Calibri" w:cs="Calibri"/>
          <w:b/>
        </w:rPr>
        <w:t>/24</w:t>
      </w:r>
      <w:r w:rsidRPr="00E6439E">
        <w:rPr>
          <w:rFonts w:ascii="Calibri" w:hAnsi="Calibri" w:cs="Calibri"/>
          <w:b/>
          <w:i/>
        </w:rPr>
        <w:t>,</w:t>
      </w:r>
      <w:r w:rsidRPr="00E6439E">
        <w:rPr>
          <w:rFonts w:ascii="Calibri" w:hAnsi="Calibri" w:cs="Calibri"/>
          <w:i/>
        </w:rPr>
        <w:t xml:space="preserve"> </w:t>
      </w:r>
    </w:p>
    <w:p w14:paraId="794C57EF" w14:textId="77777777" w:rsidR="002E4BC4" w:rsidRPr="006A3543" w:rsidRDefault="002E4BC4" w:rsidP="006A3543">
      <w:pPr>
        <w:shd w:val="clear" w:color="auto" w:fill="92D050"/>
        <w:suppressAutoHyphens w:val="0"/>
        <w:autoSpaceDE w:val="0"/>
        <w:autoSpaceDN w:val="0"/>
        <w:adjustRightInd w:val="0"/>
        <w:spacing w:after="0"/>
        <w:ind w:left="0" w:right="0" w:firstLine="0"/>
        <w:jc w:val="left"/>
        <w:rPr>
          <w:rFonts w:ascii="Aptos" w:hAnsi="Aptos" w:cs="Aptos"/>
          <w:b/>
        </w:rPr>
      </w:pPr>
      <w:r w:rsidRPr="00E6439E">
        <w:rPr>
          <w:rFonts w:ascii="Calibri" w:hAnsi="Calibri" w:cs="Calibri"/>
          <w:i/>
        </w:rPr>
        <w:t>przedkładam poniższą ofertę</w:t>
      </w:r>
      <w:r w:rsidRPr="00E6439E">
        <w:rPr>
          <w:rStyle w:val="Odwoanieprzypisudolnego"/>
          <w:rFonts w:ascii="Calibri" w:hAnsi="Calibri" w:cs="Calibri"/>
          <w:i/>
        </w:rPr>
        <w:footnoteReference w:id="1"/>
      </w:r>
      <w:r w:rsidRPr="00E6439E">
        <w:rPr>
          <w:rFonts w:ascii="Calibri" w:hAnsi="Calibri" w:cs="Calibri"/>
          <w:i/>
        </w:rPr>
        <w:t>.</w:t>
      </w:r>
    </w:p>
    <w:p w14:paraId="00D665A9" w14:textId="77777777" w:rsidR="00936D3D" w:rsidRPr="00154408" w:rsidRDefault="00936D3D" w:rsidP="00F44651">
      <w:pPr>
        <w:tabs>
          <w:tab w:val="left" w:pos="4678"/>
        </w:tabs>
        <w:rPr>
          <w:rFonts w:ascii="Calibri" w:hAnsi="Calibri" w:cs="Calibri"/>
        </w:rPr>
      </w:pPr>
    </w:p>
    <w:p w14:paraId="3C06C535" w14:textId="77777777" w:rsidR="002E4BC4" w:rsidRPr="00154408" w:rsidRDefault="002E4BC4">
      <w:pPr>
        <w:pStyle w:val="Nagwek1"/>
        <w:spacing w:line="276" w:lineRule="auto"/>
        <w:jc w:val="left"/>
        <w:rPr>
          <w:rFonts w:ascii="Calibri" w:hAnsi="Calibri" w:cs="Calibri"/>
        </w:rPr>
      </w:pPr>
      <w:r w:rsidRPr="00154408">
        <w:rPr>
          <w:rFonts w:ascii="Calibri" w:hAnsi="Calibri" w:cs="Calibri"/>
          <w:sz w:val="24"/>
        </w:rPr>
        <w:t xml:space="preserve">DANE OFERENTA: </w:t>
      </w: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628"/>
        <w:gridCol w:w="3620"/>
        <w:gridCol w:w="4871"/>
      </w:tblGrid>
      <w:tr w:rsidR="002E4BC4" w:rsidRPr="00154408" w14:paraId="2D162DB6" w14:textId="77777777" w:rsidTr="00936D3D">
        <w:trPr>
          <w:cantSplit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AC860AA" w14:textId="77777777" w:rsidR="002E4BC4" w:rsidRPr="00154408" w:rsidRDefault="002E4BC4">
            <w:pPr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</w:rPr>
            </w:pPr>
            <w:r w:rsidRPr="00154408"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43139F8" w14:textId="77777777" w:rsidR="002E4BC4" w:rsidRPr="00154408" w:rsidRDefault="002E4BC4">
            <w:pPr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</w:rPr>
            </w:pPr>
            <w:r w:rsidRPr="00154408">
              <w:rPr>
                <w:rFonts w:ascii="Calibri" w:hAnsi="Calibri" w:cs="Calibri"/>
                <w:b/>
                <w:sz w:val="20"/>
                <w:szCs w:val="20"/>
              </w:rPr>
              <w:t>Pozycja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899B44" w14:textId="77777777" w:rsidR="002E4BC4" w:rsidRPr="00154408" w:rsidRDefault="002E4BC4">
            <w:pPr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</w:rPr>
            </w:pPr>
            <w:r w:rsidRPr="00154408">
              <w:rPr>
                <w:rFonts w:ascii="Calibri" w:hAnsi="Calibri" w:cs="Calibri"/>
                <w:b/>
                <w:sz w:val="20"/>
                <w:szCs w:val="20"/>
              </w:rPr>
              <w:t>Odpowiedź</w:t>
            </w:r>
          </w:p>
        </w:tc>
      </w:tr>
      <w:tr w:rsidR="002E4BC4" w:rsidRPr="00154408" w14:paraId="46EE2F51" w14:textId="77777777" w:rsidTr="00936D3D">
        <w:trPr>
          <w:cantSplit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6E466D3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3497FF9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BF4CB2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2E4BC4" w:rsidRPr="00154408" w14:paraId="6EB03D1C" w14:textId="77777777" w:rsidTr="00936D3D">
        <w:trPr>
          <w:cantSplit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9A0A6C" w14:textId="77777777" w:rsidR="002E4BC4" w:rsidRPr="00154408" w:rsidRDefault="002E4BC4" w:rsidP="00EE745F">
            <w:pPr>
              <w:spacing w:after="0" w:line="276" w:lineRule="auto"/>
              <w:ind w:left="0" w:right="0" w:firstLine="0"/>
              <w:rPr>
                <w:rFonts w:ascii="Calibri" w:hAnsi="Calibri" w:cs="Calibri"/>
                <w:b/>
                <w:sz w:val="22"/>
                <w:szCs w:val="20"/>
              </w:rPr>
            </w:pPr>
            <w:r w:rsidRPr="00154408">
              <w:rPr>
                <w:rFonts w:ascii="Calibri" w:hAnsi="Calibri" w:cs="Calibri"/>
                <w:b/>
                <w:sz w:val="22"/>
                <w:szCs w:val="20"/>
              </w:rPr>
              <w:t>0.1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E9C76" w14:textId="77777777" w:rsidR="002E4BC4" w:rsidRPr="00154408" w:rsidRDefault="002E4BC4" w:rsidP="00EE745F">
            <w:pPr>
              <w:spacing w:after="0" w:line="276" w:lineRule="auto"/>
              <w:ind w:left="0" w:right="0" w:firstLine="0"/>
              <w:rPr>
                <w:rFonts w:ascii="Calibri" w:hAnsi="Calibri" w:cs="Calibri"/>
                <w:b/>
                <w:sz w:val="22"/>
                <w:szCs w:val="20"/>
              </w:rPr>
            </w:pPr>
            <w:r w:rsidRPr="00154408">
              <w:rPr>
                <w:rFonts w:ascii="Calibri" w:hAnsi="Calibri" w:cs="Calibri"/>
                <w:b/>
                <w:sz w:val="22"/>
                <w:szCs w:val="20"/>
              </w:rPr>
              <w:t>Nazwa oferenta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42CA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</w:tr>
      <w:tr w:rsidR="002E4BC4" w:rsidRPr="00154408" w14:paraId="491B18BE" w14:textId="77777777" w:rsidTr="00936D3D">
        <w:trPr>
          <w:cantSplit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5536E" w14:textId="77777777" w:rsidR="002E4BC4" w:rsidRPr="00154408" w:rsidRDefault="002E4BC4" w:rsidP="00EE745F">
            <w:pPr>
              <w:spacing w:after="0" w:line="276" w:lineRule="auto"/>
              <w:ind w:left="0" w:right="0" w:firstLine="0"/>
              <w:rPr>
                <w:rFonts w:ascii="Calibri" w:hAnsi="Calibri" w:cs="Calibri"/>
                <w:b/>
                <w:sz w:val="22"/>
                <w:szCs w:val="20"/>
              </w:rPr>
            </w:pPr>
            <w:r w:rsidRPr="00154408">
              <w:rPr>
                <w:rFonts w:ascii="Calibri" w:hAnsi="Calibri" w:cs="Calibri"/>
                <w:b/>
                <w:sz w:val="22"/>
                <w:szCs w:val="20"/>
              </w:rPr>
              <w:t>0.2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FE9156" w14:textId="77777777" w:rsidR="002E4BC4" w:rsidRPr="00154408" w:rsidRDefault="002E4BC4" w:rsidP="00EE745F">
            <w:pPr>
              <w:spacing w:after="0" w:line="276" w:lineRule="auto"/>
              <w:ind w:left="0" w:right="0" w:firstLine="0"/>
              <w:rPr>
                <w:rFonts w:ascii="Calibri" w:hAnsi="Calibri" w:cs="Calibri"/>
                <w:b/>
                <w:sz w:val="22"/>
                <w:szCs w:val="20"/>
              </w:rPr>
            </w:pPr>
            <w:r w:rsidRPr="00154408">
              <w:rPr>
                <w:rFonts w:ascii="Calibri" w:hAnsi="Calibri" w:cs="Calibri"/>
                <w:b/>
                <w:sz w:val="22"/>
                <w:szCs w:val="20"/>
              </w:rPr>
              <w:t>Adres siedziby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A32C9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</w:tr>
      <w:tr w:rsidR="002E4BC4" w:rsidRPr="00154408" w14:paraId="2530B592" w14:textId="77777777" w:rsidTr="00936D3D">
        <w:trPr>
          <w:cantSplit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91150E" w14:textId="77777777" w:rsidR="002E4BC4" w:rsidRPr="00154408" w:rsidRDefault="002E4BC4" w:rsidP="00EE745F">
            <w:pPr>
              <w:spacing w:after="0" w:line="276" w:lineRule="auto"/>
              <w:ind w:left="0" w:right="0" w:firstLine="0"/>
              <w:rPr>
                <w:rFonts w:ascii="Calibri" w:hAnsi="Calibri" w:cs="Calibri"/>
                <w:b/>
                <w:sz w:val="22"/>
                <w:szCs w:val="20"/>
              </w:rPr>
            </w:pPr>
            <w:r w:rsidRPr="00154408">
              <w:rPr>
                <w:rFonts w:ascii="Calibri" w:hAnsi="Calibri" w:cs="Calibri"/>
                <w:b/>
                <w:sz w:val="22"/>
                <w:szCs w:val="20"/>
              </w:rPr>
              <w:t>0.3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E1805E" w14:textId="77777777" w:rsidR="002E4BC4" w:rsidRPr="00154408" w:rsidRDefault="002E4BC4" w:rsidP="00EE745F">
            <w:pPr>
              <w:spacing w:after="0" w:line="276" w:lineRule="auto"/>
              <w:ind w:left="0" w:right="0" w:firstLine="0"/>
              <w:rPr>
                <w:rFonts w:ascii="Calibri" w:hAnsi="Calibri" w:cs="Calibri"/>
                <w:b/>
                <w:sz w:val="22"/>
                <w:szCs w:val="20"/>
              </w:rPr>
            </w:pPr>
            <w:r w:rsidRPr="00154408">
              <w:rPr>
                <w:rFonts w:ascii="Calibri" w:hAnsi="Calibri" w:cs="Calibri"/>
                <w:b/>
                <w:sz w:val="22"/>
                <w:szCs w:val="20"/>
              </w:rPr>
              <w:t>Adres miejsca prowadzenia działalności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67E86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</w:tr>
      <w:tr w:rsidR="002E4BC4" w:rsidRPr="00154408" w14:paraId="3DA4F972" w14:textId="77777777" w:rsidTr="00936D3D">
        <w:trPr>
          <w:cantSplit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2622D" w14:textId="77777777" w:rsidR="002E4BC4" w:rsidRPr="00154408" w:rsidRDefault="002E4BC4" w:rsidP="00EE745F">
            <w:pPr>
              <w:spacing w:after="0" w:line="276" w:lineRule="auto"/>
              <w:ind w:left="0" w:right="0" w:firstLine="0"/>
              <w:rPr>
                <w:rFonts w:ascii="Calibri" w:hAnsi="Calibri" w:cs="Calibri"/>
                <w:b/>
                <w:sz w:val="22"/>
                <w:szCs w:val="20"/>
              </w:rPr>
            </w:pPr>
            <w:r w:rsidRPr="00154408">
              <w:rPr>
                <w:rFonts w:ascii="Calibri" w:hAnsi="Calibri" w:cs="Calibri"/>
                <w:b/>
                <w:sz w:val="22"/>
                <w:szCs w:val="20"/>
              </w:rPr>
              <w:t>0.4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D44C5" w14:textId="77777777" w:rsidR="002E4BC4" w:rsidRPr="00154408" w:rsidRDefault="002E4BC4" w:rsidP="00EE745F">
            <w:pPr>
              <w:spacing w:after="0" w:line="276" w:lineRule="auto"/>
              <w:ind w:left="0" w:right="0" w:firstLine="0"/>
              <w:rPr>
                <w:rFonts w:ascii="Calibri" w:hAnsi="Calibri" w:cs="Calibri"/>
                <w:b/>
                <w:sz w:val="22"/>
                <w:szCs w:val="20"/>
              </w:rPr>
            </w:pPr>
            <w:r w:rsidRPr="00154408">
              <w:rPr>
                <w:rFonts w:ascii="Calibri" w:hAnsi="Calibri" w:cs="Calibri"/>
                <w:b/>
                <w:sz w:val="22"/>
                <w:szCs w:val="20"/>
              </w:rPr>
              <w:t>Dane rejestrowe / NIP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0D09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E4BC4" w:rsidRPr="00154408" w14:paraId="1C50F51D" w14:textId="77777777" w:rsidTr="00936D3D">
        <w:trPr>
          <w:cantSplit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0268D2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C3B65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F7C51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2E4BC4" w:rsidRPr="00154408" w14:paraId="0CB4ECF5" w14:textId="77777777" w:rsidTr="00936D3D">
        <w:trPr>
          <w:cantSplit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D80A29" w14:textId="77777777" w:rsidR="002E4BC4" w:rsidRPr="00154408" w:rsidRDefault="002E4BC4">
            <w:pPr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</w:rPr>
            </w:pPr>
            <w:r w:rsidRPr="00154408">
              <w:rPr>
                <w:rFonts w:ascii="Calibri" w:hAnsi="Calibri" w:cs="Calibri"/>
                <w:sz w:val="20"/>
                <w:szCs w:val="20"/>
              </w:rPr>
              <w:t>0.5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0AC2AD" w14:textId="77777777" w:rsidR="002E4BC4" w:rsidRPr="00154408" w:rsidRDefault="002E4BC4">
            <w:pPr>
              <w:spacing w:after="0" w:line="276" w:lineRule="auto"/>
              <w:ind w:left="0" w:right="0" w:firstLine="0"/>
              <w:rPr>
                <w:rFonts w:ascii="Calibri" w:hAnsi="Calibri" w:cs="Calibri"/>
              </w:rPr>
            </w:pPr>
            <w:r w:rsidRPr="00154408">
              <w:rPr>
                <w:rFonts w:ascii="Calibri" w:hAnsi="Calibri" w:cs="Calibri"/>
                <w:sz w:val="20"/>
                <w:szCs w:val="20"/>
              </w:rPr>
              <w:t>E-mail (do oficjalnej komunikacji w sprawach postępowania)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B4363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E4BC4" w:rsidRPr="00154408" w14:paraId="77D980A5" w14:textId="77777777" w:rsidTr="00936D3D">
        <w:trPr>
          <w:cantSplit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F32B21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A4656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937AB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2E4BC4" w:rsidRPr="00154408" w14:paraId="2AB1E2F8" w14:textId="77777777" w:rsidTr="00936D3D">
        <w:trPr>
          <w:cantSplit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93EDD" w14:textId="77777777" w:rsidR="002E4BC4" w:rsidRPr="00154408" w:rsidRDefault="002E4BC4">
            <w:pPr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</w:rPr>
            </w:pPr>
            <w:r w:rsidRPr="00154408">
              <w:rPr>
                <w:rFonts w:ascii="Calibri" w:hAnsi="Calibri" w:cs="Calibri"/>
                <w:sz w:val="20"/>
                <w:szCs w:val="20"/>
              </w:rPr>
              <w:t>0.6.1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D86F7" w14:textId="77777777" w:rsidR="002E4BC4" w:rsidRPr="00154408" w:rsidRDefault="002E4BC4">
            <w:pPr>
              <w:spacing w:after="0" w:line="276" w:lineRule="auto"/>
              <w:ind w:left="0" w:right="0" w:firstLine="0"/>
              <w:rPr>
                <w:rFonts w:ascii="Calibri" w:hAnsi="Calibri" w:cs="Calibri"/>
              </w:rPr>
            </w:pPr>
            <w:r w:rsidRPr="00154408">
              <w:rPr>
                <w:rFonts w:ascii="Calibri" w:hAnsi="Calibri" w:cs="Calibri"/>
                <w:sz w:val="20"/>
                <w:szCs w:val="20"/>
              </w:rPr>
              <w:t>Osoba odpowiedzialna za kontakt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F941E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E4BC4" w:rsidRPr="00154408" w14:paraId="1B762AF0" w14:textId="77777777" w:rsidTr="00936D3D">
        <w:trPr>
          <w:cantSplit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D140C" w14:textId="77777777" w:rsidR="002E4BC4" w:rsidRPr="00154408" w:rsidRDefault="002E4BC4">
            <w:pPr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</w:rPr>
            </w:pPr>
            <w:r w:rsidRPr="00154408">
              <w:rPr>
                <w:rFonts w:ascii="Calibri" w:hAnsi="Calibri" w:cs="Calibri"/>
                <w:sz w:val="20"/>
                <w:szCs w:val="20"/>
              </w:rPr>
              <w:t>0.6.2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6D392" w14:textId="77777777" w:rsidR="002E4BC4" w:rsidRPr="00154408" w:rsidRDefault="002E4BC4">
            <w:pPr>
              <w:spacing w:after="0" w:line="276" w:lineRule="auto"/>
              <w:ind w:left="0" w:right="0" w:firstLine="0"/>
              <w:rPr>
                <w:rFonts w:ascii="Calibri" w:hAnsi="Calibri" w:cs="Calibri"/>
              </w:rPr>
            </w:pPr>
            <w:r w:rsidRPr="00154408">
              <w:rPr>
                <w:rFonts w:ascii="Calibri" w:hAnsi="Calibri" w:cs="Calibri"/>
                <w:sz w:val="20"/>
                <w:szCs w:val="20"/>
              </w:rPr>
              <w:t>Funkcja / stanowisko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F5F41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514B" w:rsidRPr="00154408" w14:paraId="2E69F8C9" w14:textId="77777777">
        <w:trPr>
          <w:cantSplit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A0970" w14:textId="77777777" w:rsidR="00F2514B" w:rsidRPr="00154408" w:rsidRDefault="00F2514B">
            <w:pPr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</w:rPr>
            </w:pPr>
            <w:r w:rsidRPr="00154408">
              <w:rPr>
                <w:rFonts w:ascii="Calibri" w:hAnsi="Calibri" w:cs="Calibri"/>
                <w:sz w:val="20"/>
                <w:szCs w:val="20"/>
              </w:rPr>
              <w:t>0.6.3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8D5C4" w14:textId="77777777" w:rsidR="00F2514B" w:rsidRPr="00154408" w:rsidRDefault="00F2514B">
            <w:pPr>
              <w:spacing w:after="0" w:line="276" w:lineRule="auto"/>
              <w:ind w:left="0" w:right="0" w:firstLine="0"/>
              <w:rPr>
                <w:rFonts w:ascii="Calibri" w:hAnsi="Calibri" w:cs="Calibri"/>
              </w:rPr>
            </w:pPr>
            <w:r w:rsidRPr="00154408">
              <w:rPr>
                <w:rFonts w:ascii="Calibri" w:hAnsi="Calibri" w:cs="Calibri"/>
                <w:sz w:val="20"/>
                <w:szCs w:val="20"/>
              </w:rPr>
              <w:t>Dane osoby kontaktowej (telefon, e-mail)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DB65E" w14:textId="77777777" w:rsidR="00F2514B" w:rsidRPr="00154408" w:rsidRDefault="00F2514B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E4BC4" w:rsidRPr="00154408" w14:paraId="52DC6FD2" w14:textId="77777777" w:rsidTr="00F2514B">
        <w:trPr>
          <w:cantSplit/>
          <w:trHeight w:val="262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79F92F" w14:textId="77777777" w:rsidR="002E4BC4" w:rsidRPr="00154408" w:rsidRDefault="002E4BC4">
            <w:pPr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</w:rPr>
            </w:pPr>
            <w:r w:rsidRPr="00154408">
              <w:rPr>
                <w:rFonts w:ascii="Calibri" w:hAnsi="Calibri" w:cs="Calibri"/>
                <w:sz w:val="20"/>
                <w:szCs w:val="20"/>
              </w:rPr>
              <w:t>0.6.</w:t>
            </w:r>
            <w:r w:rsidR="00F2514B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594277" w14:textId="77777777" w:rsidR="002E4BC4" w:rsidRPr="00154408" w:rsidRDefault="00F2514B">
            <w:pPr>
              <w:spacing w:after="0" w:line="276" w:lineRule="auto"/>
              <w:ind w:left="0" w:righ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Uwagi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78028" w14:textId="77777777" w:rsidR="002E4BC4" w:rsidRPr="00154408" w:rsidRDefault="002E4BC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DBABDB4" w14:textId="77777777" w:rsidR="002E4BC4" w:rsidRPr="00154408" w:rsidRDefault="002E4BC4">
      <w:pPr>
        <w:rPr>
          <w:rFonts w:ascii="Calibri" w:hAnsi="Calibri" w:cs="Calibri"/>
        </w:rPr>
        <w:sectPr w:rsidR="002E4BC4" w:rsidRPr="00154408">
          <w:footerReference w:type="default" r:id="rId9"/>
          <w:pgSz w:w="11906" w:h="16838"/>
          <w:pgMar w:top="567" w:right="1361" w:bottom="568" w:left="1416" w:header="708" w:footer="0" w:gutter="0"/>
          <w:cols w:space="708"/>
          <w:docGrid w:linePitch="100"/>
        </w:sectPr>
      </w:pPr>
    </w:p>
    <w:p w14:paraId="300C8A3E" w14:textId="77777777" w:rsidR="002E4BC4" w:rsidRPr="00154408" w:rsidRDefault="002E4BC4">
      <w:pPr>
        <w:pStyle w:val="Nagwek1"/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76" w:lineRule="auto"/>
        <w:jc w:val="left"/>
        <w:rPr>
          <w:rFonts w:ascii="Calibri" w:hAnsi="Calibri" w:cs="Calibri"/>
        </w:rPr>
      </w:pPr>
      <w:r w:rsidRPr="00154408">
        <w:rPr>
          <w:rFonts w:ascii="Calibri" w:hAnsi="Calibri" w:cs="Calibri"/>
        </w:rPr>
        <w:lastRenderedPageBreak/>
        <w:t>Oferta</w:t>
      </w:r>
    </w:p>
    <w:p w14:paraId="6C203CEB" w14:textId="77777777" w:rsidR="002E4BC4" w:rsidRPr="00154408" w:rsidRDefault="002E4BC4">
      <w:pPr>
        <w:spacing w:after="9" w:line="276" w:lineRule="auto"/>
        <w:ind w:right="47"/>
        <w:rPr>
          <w:rFonts w:ascii="Calibri" w:hAnsi="Calibri" w:cs="Calibri"/>
        </w:rPr>
      </w:pPr>
    </w:p>
    <w:p w14:paraId="2BCDFFC1" w14:textId="77777777" w:rsidR="002E4BC4" w:rsidRPr="00154408" w:rsidRDefault="002E4BC4">
      <w:pPr>
        <w:pStyle w:val="Nagwek2"/>
        <w:numPr>
          <w:ilvl w:val="0"/>
          <w:numId w:val="0"/>
        </w:numPr>
        <w:spacing w:line="276" w:lineRule="auto"/>
        <w:rPr>
          <w:rFonts w:ascii="Calibri" w:hAnsi="Calibri" w:cs="Calibri"/>
        </w:rPr>
      </w:pPr>
      <w:r w:rsidRPr="00154408">
        <w:rPr>
          <w:rFonts w:ascii="Calibri" w:hAnsi="Calibri" w:cs="Calibri"/>
        </w:rPr>
        <w:t xml:space="preserve">PRZEDMIOT ZAMÓWIENIA </w:t>
      </w:r>
    </w:p>
    <w:p w14:paraId="1011D7E8" w14:textId="77777777" w:rsidR="003D2292" w:rsidRDefault="003D2292">
      <w:pPr>
        <w:spacing w:after="0" w:line="276" w:lineRule="auto"/>
        <w:ind w:right="0"/>
        <w:jc w:val="left"/>
        <w:rPr>
          <w:rFonts w:ascii="Aptos" w:hAnsi="Aptos" w:cs="Aptos"/>
          <w:b/>
          <w:color w:val="auto"/>
        </w:rPr>
      </w:pPr>
    </w:p>
    <w:p w14:paraId="18D956AC" w14:textId="011EA7A3" w:rsidR="002B2CCC" w:rsidRDefault="000649B6">
      <w:pPr>
        <w:spacing w:after="0" w:line="276" w:lineRule="auto"/>
        <w:ind w:right="0"/>
        <w:jc w:val="left"/>
        <w:rPr>
          <w:rFonts w:ascii="Aptos" w:hAnsi="Aptos" w:cs="Aptos"/>
          <w:b/>
          <w:color w:val="auto"/>
        </w:rPr>
      </w:pPr>
      <w:r w:rsidRPr="006A3543">
        <w:rPr>
          <w:rFonts w:ascii="Aptos" w:hAnsi="Aptos" w:cs="Aptos"/>
          <w:b/>
          <w:color w:val="auto"/>
        </w:rPr>
        <w:t xml:space="preserve">Dostawa </w:t>
      </w:r>
      <w:proofErr w:type="spellStart"/>
      <w:r w:rsidR="00F2514B">
        <w:rPr>
          <w:rFonts w:ascii="Aptos" w:hAnsi="Aptos" w:cs="Aptos"/>
          <w:b/>
          <w:color w:val="auto"/>
        </w:rPr>
        <w:t>mediaserwera</w:t>
      </w:r>
      <w:proofErr w:type="spellEnd"/>
    </w:p>
    <w:p w14:paraId="51F32B21" w14:textId="77777777" w:rsidR="0054291B" w:rsidRPr="00154408" w:rsidRDefault="0054291B">
      <w:pPr>
        <w:spacing w:after="0" w:line="276" w:lineRule="auto"/>
        <w:ind w:right="0"/>
        <w:jc w:val="left"/>
        <w:rPr>
          <w:rFonts w:ascii="Calibri" w:hAnsi="Calibri" w:cs="Calibri"/>
          <w:color w:val="auto"/>
          <w:szCs w:val="24"/>
        </w:rPr>
      </w:pPr>
      <w:r>
        <w:rPr>
          <w:rFonts w:ascii="Calibri" w:hAnsi="Calibri" w:cs="Calibri"/>
          <w:color w:val="auto"/>
          <w:szCs w:val="24"/>
        </w:rPr>
        <w:t xml:space="preserve">Kluczowe parametry przedmiotu dostawy: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985"/>
        <w:gridCol w:w="2835"/>
        <w:gridCol w:w="1837"/>
      </w:tblGrid>
      <w:tr w:rsidR="003D2292" w:rsidRPr="00154408" w14:paraId="52E8EF69" w14:textId="77777777" w:rsidTr="003D2292">
        <w:tc>
          <w:tcPr>
            <w:tcW w:w="2410" w:type="dxa"/>
            <w:shd w:val="clear" w:color="auto" w:fill="D9D9D9"/>
            <w:vAlign w:val="center"/>
          </w:tcPr>
          <w:p w14:paraId="0A3FE3DF" w14:textId="6F809489" w:rsidR="003D2292" w:rsidRPr="00154408" w:rsidRDefault="003D2292" w:rsidP="005C13B7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Model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501589CC" w14:textId="77777777" w:rsidR="003D2292" w:rsidRPr="00154408" w:rsidRDefault="003D2292" w:rsidP="005C13B7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</w:rPr>
            </w:pPr>
            <w:r w:rsidRPr="00154408">
              <w:rPr>
                <w:rFonts w:ascii="Calibri" w:hAnsi="Calibri" w:cs="Calibri"/>
                <w:i/>
                <w:color w:val="auto"/>
              </w:rPr>
              <w:t xml:space="preserve">Producent 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544241" w14:textId="77777777" w:rsidR="003D2292" w:rsidRPr="00154408" w:rsidRDefault="003D2292" w:rsidP="005C13B7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  <w:sz w:val="22"/>
              </w:rPr>
            </w:pPr>
            <w:r w:rsidRPr="00154408">
              <w:rPr>
                <w:rFonts w:ascii="Calibri" w:hAnsi="Calibri" w:cs="Calibri"/>
                <w:i/>
                <w:color w:val="auto"/>
                <w:sz w:val="22"/>
              </w:rPr>
              <w:t xml:space="preserve">Kluczowe parametry </w:t>
            </w:r>
          </w:p>
        </w:tc>
        <w:tc>
          <w:tcPr>
            <w:tcW w:w="1837" w:type="dxa"/>
            <w:shd w:val="clear" w:color="auto" w:fill="D9D9D9"/>
            <w:vAlign w:val="center"/>
          </w:tcPr>
          <w:p w14:paraId="6C7EAE13" w14:textId="77777777" w:rsidR="003D2292" w:rsidRPr="00154408" w:rsidRDefault="003D2292" w:rsidP="005C13B7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  <w:sz w:val="22"/>
              </w:rPr>
            </w:pPr>
            <w:r w:rsidRPr="00154408">
              <w:rPr>
                <w:rFonts w:ascii="Calibri" w:hAnsi="Calibri" w:cs="Calibri"/>
                <w:i/>
                <w:color w:val="auto"/>
                <w:sz w:val="22"/>
              </w:rPr>
              <w:t xml:space="preserve">Dokument potwierdzający parametry </w:t>
            </w:r>
          </w:p>
        </w:tc>
      </w:tr>
      <w:tr w:rsidR="003D2292" w:rsidRPr="00154408" w14:paraId="1E98F08D" w14:textId="77777777" w:rsidTr="003D2292">
        <w:tc>
          <w:tcPr>
            <w:tcW w:w="2410" w:type="dxa"/>
            <w:vAlign w:val="center"/>
          </w:tcPr>
          <w:p w14:paraId="14C46053" w14:textId="4DFADD24" w:rsidR="003D2292" w:rsidRPr="00F44651" w:rsidRDefault="003D2292" w:rsidP="00F44651">
            <w:pPr>
              <w:rPr>
                <w:rFonts w:ascii="Calibri Light" w:hAnsi="Calibri Light" w:cs="Calibri Light"/>
                <w:color w:val="auto"/>
                <w:sz w:val="22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B0195B" w14:textId="77777777" w:rsidR="003D2292" w:rsidRPr="00154408" w:rsidRDefault="003D2292" w:rsidP="005C13B7">
            <w:pPr>
              <w:spacing w:after="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2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1AC9A3A9" w14:textId="77777777" w:rsidR="003D2292" w:rsidRPr="00A45501" w:rsidRDefault="003D2292" w:rsidP="00F671B0">
            <w:pPr>
              <w:spacing w:after="0"/>
              <w:ind w:left="0" w:right="0" w:firstLine="0"/>
              <w:jc w:val="left"/>
              <w:rPr>
                <w:rFonts w:ascii="Calibri Light" w:hAnsi="Calibri Light" w:cs="Calibri Light"/>
                <w:i/>
                <w:sz w:val="20"/>
                <w:szCs w:val="24"/>
              </w:rPr>
            </w:pPr>
          </w:p>
        </w:tc>
        <w:tc>
          <w:tcPr>
            <w:tcW w:w="1837" w:type="dxa"/>
            <w:shd w:val="clear" w:color="auto" w:fill="F2F2F2"/>
            <w:vAlign w:val="center"/>
          </w:tcPr>
          <w:p w14:paraId="37C39D8A" w14:textId="77777777" w:rsidR="003D2292" w:rsidRDefault="003D2292" w:rsidP="005C13B7">
            <w:pPr>
              <w:spacing w:after="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0"/>
              </w:rPr>
            </w:pPr>
            <w:r>
              <w:rPr>
                <w:rFonts w:ascii="Calibri Light" w:hAnsi="Calibri Light" w:cs="Calibri Light"/>
                <w:i/>
                <w:color w:val="auto"/>
                <w:sz w:val="20"/>
              </w:rPr>
              <w:t xml:space="preserve">Karta katalogowa / specyfikacja / </w:t>
            </w:r>
          </w:p>
          <w:p w14:paraId="44983794" w14:textId="213CE255" w:rsidR="003D2292" w:rsidRPr="00154408" w:rsidRDefault="003D2292" w:rsidP="005C13B7">
            <w:pPr>
              <w:spacing w:after="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0"/>
              </w:rPr>
            </w:pPr>
            <w:r>
              <w:rPr>
                <w:rFonts w:ascii="Calibri Light" w:hAnsi="Calibri Light" w:cs="Calibri Light"/>
                <w:i/>
                <w:color w:val="auto"/>
                <w:sz w:val="20"/>
              </w:rPr>
              <w:t xml:space="preserve">inne (wskazać jakie): … </w:t>
            </w:r>
          </w:p>
        </w:tc>
      </w:tr>
    </w:tbl>
    <w:p w14:paraId="0E55BEDC" w14:textId="77777777" w:rsidR="00EC5F30" w:rsidRDefault="00EC5F30">
      <w:pPr>
        <w:spacing w:after="0" w:line="276" w:lineRule="auto"/>
        <w:ind w:right="0"/>
        <w:jc w:val="left"/>
        <w:rPr>
          <w:rFonts w:ascii="Calibri" w:hAnsi="Calibri" w:cs="Calibri"/>
          <w:color w:val="auto"/>
          <w:szCs w:val="24"/>
        </w:rPr>
      </w:pPr>
    </w:p>
    <w:p w14:paraId="12C466B2" w14:textId="77777777" w:rsidR="007342BD" w:rsidRPr="00154408" w:rsidRDefault="007342BD">
      <w:pPr>
        <w:spacing w:after="0" w:line="276" w:lineRule="auto"/>
        <w:ind w:right="0"/>
        <w:jc w:val="left"/>
        <w:rPr>
          <w:rFonts w:ascii="Calibri" w:hAnsi="Calibri" w:cs="Calibri"/>
          <w:color w:val="auto"/>
          <w:szCs w:val="24"/>
        </w:rPr>
      </w:pPr>
    </w:p>
    <w:p w14:paraId="13A47317" w14:textId="77777777" w:rsidR="002E4BC4" w:rsidRPr="00154408" w:rsidRDefault="002E4BC4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  <w:r w:rsidRPr="00154408">
        <w:rPr>
          <w:rFonts w:ascii="Calibri" w:hAnsi="Calibri" w:cs="Calibri"/>
          <w:b/>
        </w:rPr>
        <w:t xml:space="preserve">1. Cena ofertowa </w:t>
      </w:r>
    </w:p>
    <w:p w14:paraId="26DFE437" w14:textId="77777777" w:rsidR="00CB5623" w:rsidRPr="00154408" w:rsidRDefault="002E4BC4" w:rsidP="002B2CCC">
      <w:pPr>
        <w:spacing w:after="0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 xml:space="preserve">Oferuję realizację </w:t>
      </w:r>
      <w:r w:rsidR="002B2CCC" w:rsidRPr="00154408">
        <w:rPr>
          <w:rFonts w:ascii="Calibri" w:hAnsi="Calibri" w:cs="Calibri"/>
        </w:rPr>
        <w:t xml:space="preserve">następujących </w:t>
      </w:r>
      <w:r w:rsidR="00F2514B">
        <w:rPr>
          <w:rFonts w:ascii="Calibri" w:hAnsi="Calibri" w:cs="Calibri"/>
        </w:rPr>
        <w:t>elementów</w:t>
      </w:r>
      <w:r w:rsidR="002B2CCC" w:rsidRPr="00154408">
        <w:rPr>
          <w:rFonts w:ascii="Calibri" w:hAnsi="Calibri" w:cs="Calibri"/>
        </w:rPr>
        <w:t xml:space="preserve"> </w:t>
      </w:r>
      <w:r w:rsidR="00F13588" w:rsidRPr="00154408">
        <w:rPr>
          <w:rFonts w:ascii="Calibri" w:hAnsi="Calibri" w:cs="Calibri"/>
        </w:rPr>
        <w:t>zamówienia za kwot</w:t>
      </w:r>
      <w:r w:rsidR="002B2CCC" w:rsidRPr="00154408">
        <w:rPr>
          <w:rFonts w:ascii="Calibri" w:hAnsi="Calibri" w:cs="Calibri"/>
        </w:rPr>
        <w:t>y</w:t>
      </w:r>
      <w:r w:rsidR="00F13588" w:rsidRPr="00154408">
        <w:rPr>
          <w:rFonts w:ascii="Calibri" w:hAnsi="Calibri" w:cs="Calibri"/>
        </w:rPr>
        <w:t xml:space="preserve"> </w:t>
      </w:r>
      <w:bookmarkStart w:id="2" w:name="_Hlk95163546"/>
      <w:r w:rsidR="00EE745F" w:rsidRPr="00154408">
        <w:rPr>
          <w:rFonts w:ascii="Calibri" w:hAnsi="Calibri" w:cs="Calibri"/>
        </w:rPr>
        <w:t xml:space="preserve">(netto):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2208"/>
        <w:gridCol w:w="1198"/>
        <w:gridCol w:w="1547"/>
        <w:gridCol w:w="1476"/>
        <w:gridCol w:w="1947"/>
      </w:tblGrid>
      <w:tr w:rsidR="0054291B" w:rsidRPr="00154408" w14:paraId="7725F7EC" w14:textId="77777777" w:rsidTr="00F25439">
        <w:tc>
          <w:tcPr>
            <w:tcW w:w="754" w:type="dxa"/>
            <w:shd w:val="clear" w:color="auto" w:fill="D9D9D9"/>
            <w:vAlign w:val="center"/>
          </w:tcPr>
          <w:p w14:paraId="7642E7EC" w14:textId="77777777" w:rsidR="0054291B" w:rsidRPr="00154408" w:rsidRDefault="0054291B" w:rsidP="00F671B0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Poz.</w:t>
            </w:r>
          </w:p>
        </w:tc>
        <w:tc>
          <w:tcPr>
            <w:tcW w:w="2285" w:type="dxa"/>
            <w:shd w:val="clear" w:color="auto" w:fill="D9D9D9"/>
            <w:vAlign w:val="center"/>
          </w:tcPr>
          <w:p w14:paraId="7FC82FAF" w14:textId="77777777" w:rsidR="0054291B" w:rsidRPr="00154408" w:rsidRDefault="0054291B" w:rsidP="005C13B7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</w:rPr>
            </w:pPr>
            <w:r w:rsidRPr="00154408">
              <w:rPr>
                <w:rFonts w:ascii="Calibri" w:hAnsi="Calibri" w:cs="Calibri"/>
                <w:i/>
                <w:color w:val="auto"/>
              </w:rPr>
              <w:t>Przedmiot</w:t>
            </w:r>
          </w:p>
        </w:tc>
        <w:tc>
          <w:tcPr>
            <w:tcW w:w="1249" w:type="dxa"/>
            <w:shd w:val="clear" w:color="auto" w:fill="D9D9D9"/>
            <w:vAlign w:val="center"/>
          </w:tcPr>
          <w:p w14:paraId="3DDA3C71" w14:textId="77777777" w:rsidR="0054291B" w:rsidRDefault="0054291B" w:rsidP="005C13B7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Ilość</w:t>
            </w:r>
          </w:p>
        </w:tc>
        <w:tc>
          <w:tcPr>
            <w:tcW w:w="1555" w:type="dxa"/>
            <w:shd w:val="clear" w:color="auto" w:fill="D9D9D9"/>
            <w:vAlign w:val="center"/>
          </w:tcPr>
          <w:p w14:paraId="784D9C3B" w14:textId="77777777" w:rsidR="0054291B" w:rsidRPr="00154408" w:rsidRDefault="0054291B" w:rsidP="005C13B7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Cena jednostkowa</w:t>
            </w:r>
          </w:p>
        </w:tc>
        <w:tc>
          <w:tcPr>
            <w:tcW w:w="1517" w:type="dxa"/>
            <w:shd w:val="clear" w:color="auto" w:fill="D9D9D9"/>
            <w:vAlign w:val="center"/>
          </w:tcPr>
          <w:p w14:paraId="546F73D3" w14:textId="77777777" w:rsidR="0054291B" w:rsidRDefault="0054291B" w:rsidP="0054291B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Warto</w:t>
            </w:r>
            <w:r w:rsidR="00F25439">
              <w:rPr>
                <w:rFonts w:ascii="Calibri" w:hAnsi="Calibri" w:cs="Calibri"/>
                <w:i/>
                <w:color w:val="auto"/>
              </w:rPr>
              <w:t>ść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52BB512C" w14:textId="77777777" w:rsidR="0054291B" w:rsidRPr="00154408" w:rsidRDefault="0054291B" w:rsidP="0054291B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Waluta rozliczeniowa</w:t>
            </w:r>
          </w:p>
        </w:tc>
      </w:tr>
      <w:tr w:rsidR="0054291B" w:rsidRPr="00154408" w14:paraId="06381DDD" w14:textId="77777777" w:rsidTr="00F25439">
        <w:tc>
          <w:tcPr>
            <w:tcW w:w="754" w:type="dxa"/>
            <w:shd w:val="clear" w:color="auto" w:fill="F2F2F2"/>
            <w:vAlign w:val="center"/>
          </w:tcPr>
          <w:p w14:paraId="06A50B01" w14:textId="7D3C45D5" w:rsidR="0054291B" w:rsidRPr="00154408" w:rsidRDefault="0054291B" w:rsidP="00F671B0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</w:rPr>
            </w:pPr>
            <w:r w:rsidRPr="00154408">
              <w:rPr>
                <w:rFonts w:ascii="Calibri" w:hAnsi="Calibri" w:cs="Calibri"/>
                <w:i/>
                <w:color w:val="auto"/>
              </w:rPr>
              <w:t>1</w:t>
            </w:r>
          </w:p>
        </w:tc>
        <w:tc>
          <w:tcPr>
            <w:tcW w:w="2285" w:type="dxa"/>
            <w:vAlign w:val="center"/>
          </w:tcPr>
          <w:p w14:paraId="04A3D8FE" w14:textId="5920339E" w:rsidR="0054291B" w:rsidRPr="00154408" w:rsidRDefault="006976DC" w:rsidP="0054291B">
            <w:pPr>
              <w:spacing w:after="0"/>
              <w:ind w:left="0" w:right="0" w:firstLine="0"/>
              <w:jc w:val="left"/>
              <w:rPr>
                <w:rFonts w:ascii="Calibri Light" w:hAnsi="Calibri Light" w:cs="Calibri Light"/>
                <w:i/>
                <w:color w:val="auto"/>
                <w:sz w:val="22"/>
              </w:rPr>
            </w:pPr>
            <w:proofErr w:type="spellStart"/>
            <w:r>
              <w:rPr>
                <w:rFonts w:ascii="Calibri Light" w:hAnsi="Calibri Light" w:cs="Calibri Light"/>
                <w:i/>
                <w:color w:val="auto"/>
                <w:sz w:val="22"/>
              </w:rPr>
              <w:t>Mediaserwer</w:t>
            </w:r>
            <w:proofErr w:type="spellEnd"/>
          </w:p>
        </w:tc>
        <w:tc>
          <w:tcPr>
            <w:tcW w:w="1249" w:type="dxa"/>
            <w:vAlign w:val="center"/>
          </w:tcPr>
          <w:p w14:paraId="1CC84185" w14:textId="545D5D01" w:rsidR="0054291B" w:rsidRPr="00154408" w:rsidRDefault="006976DC" w:rsidP="00F671B0">
            <w:pPr>
              <w:spacing w:after="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</w:rPr>
            </w:pPr>
            <w:r>
              <w:rPr>
                <w:rFonts w:ascii="Calibri Light" w:hAnsi="Calibri Light" w:cs="Calibri Light"/>
                <w:i/>
                <w:color w:val="auto"/>
              </w:rPr>
              <w:t>1 szt.</w:t>
            </w:r>
          </w:p>
        </w:tc>
        <w:tc>
          <w:tcPr>
            <w:tcW w:w="1555" w:type="dxa"/>
            <w:vAlign w:val="center"/>
          </w:tcPr>
          <w:p w14:paraId="49865C77" w14:textId="77777777" w:rsidR="0054291B" w:rsidRPr="00154408" w:rsidRDefault="0054291B" w:rsidP="00F671B0">
            <w:pPr>
              <w:spacing w:after="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</w:rPr>
            </w:pPr>
          </w:p>
        </w:tc>
        <w:tc>
          <w:tcPr>
            <w:tcW w:w="1517" w:type="dxa"/>
            <w:vAlign w:val="center"/>
          </w:tcPr>
          <w:p w14:paraId="42961034" w14:textId="77777777" w:rsidR="0054291B" w:rsidRPr="00154408" w:rsidRDefault="0054291B" w:rsidP="00F671B0">
            <w:pPr>
              <w:spacing w:after="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14:paraId="11F885F7" w14:textId="77777777" w:rsidR="0054291B" w:rsidRPr="00154408" w:rsidRDefault="0054291B" w:rsidP="00F671B0">
            <w:pPr>
              <w:spacing w:after="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</w:rPr>
            </w:pPr>
          </w:p>
        </w:tc>
      </w:tr>
      <w:tr w:rsidR="002D7852" w:rsidRPr="008A7D67" w14:paraId="59603596" w14:textId="77777777"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999118" w14:textId="77777777" w:rsidR="002D7852" w:rsidRPr="008A7D67" w:rsidRDefault="002D7852" w:rsidP="002D7852">
            <w:pPr>
              <w:spacing w:after="0"/>
              <w:ind w:left="0" w:right="0" w:firstLine="0"/>
              <w:jc w:val="left"/>
              <w:rPr>
                <w:rFonts w:ascii="Calibri Light" w:hAnsi="Calibri Light" w:cs="Calibri Light"/>
                <w:b/>
                <w:bCs/>
                <w:i/>
                <w:color w:val="auto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i/>
                <w:color w:val="auto"/>
                <w:szCs w:val="24"/>
              </w:rPr>
              <w:t xml:space="preserve">Kwota słownie: </w:t>
            </w:r>
            <w:r w:rsidRPr="00F25439">
              <w:rPr>
                <w:rFonts w:ascii="Calibri Light" w:hAnsi="Calibri Light" w:cs="Calibri Light"/>
                <w:b/>
                <w:bCs/>
                <w:i/>
                <w:color w:val="auto"/>
                <w:szCs w:val="24"/>
                <w:highlight w:val="yellow"/>
              </w:rPr>
              <w:t>….</w:t>
            </w:r>
            <w:r>
              <w:rPr>
                <w:rFonts w:ascii="Calibri Light" w:hAnsi="Calibri Light" w:cs="Calibri Light"/>
                <w:b/>
                <w:bCs/>
                <w:i/>
                <w:color w:val="auto"/>
                <w:szCs w:val="24"/>
              </w:rPr>
              <w:t xml:space="preserve"> [waluta]</w:t>
            </w:r>
          </w:p>
        </w:tc>
      </w:tr>
    </w:tbl>
    <w:p w14:paraId="5AF49CAC" w14:textId="77777777" w:rsidR="002B2CCC" w:rsidRPr="00154408" w:rsidRDefault="002B2CCC" w:rsidP="002B2CCC">
      <w:pPr>
        <w:spacing w:after="0" w:line="276" w:lineRule="auto"/>
        <w:ind w:left="0" w:right="0" w:firstLine="0"/>
        <w:rPr>
          <w:rFonts w:ascii="Calibri" w:hAnsi="Calibri" w:cs="Calibri"/>
          <w:i/>
          <w:color w:val="auto"/>
        </w:rPr>
      </w:pPr>
    </w:p>
    <w:p w14:paraId="752B62E0" w14:textId="77777777" w:rsidR="002B2CCC" w:rsidRPr="00154408" w:rsidRDefault="00EE745F" w:rsidP="002B2CCC">
      <w:pPr>
        <w:spacing w:after="0" w:line="276" w:lineRule="auto"/>
        <w:ind w:left="0" w:right="0" w:firstLine="0"/>
        <w:rPr>
          <w:rFonts w:ascii="Calibri" w:hAnsi="Calibri" w:cs="Calibri"/>
          <w:color w:val="auto"/>
        </w:rPr>
      </w:pPr>
      <w:r w:rsidRPr="00154408">
        <w:rPr>
          <w:rFonts w:ascii="Calibri" w:hAnsi="Calibri" w:cs="Calibri"/>
          <w:color w:val="auto"/>
        </w:rPr>
        <w:t>Dostawa jest / nie jest obciążona podatkiem od towarów i usług (VAT) wg stawki: …</w:t>
      </w:r>
      <w:proofErr w:type="gramStart"/>
      <w:r w:rsidRPr="00154408">
        <w:rPr>
          <w:rFonts w:ascii="Calibri" w:hAnsi="Calibri" w:cs="Calibri"/>
          <w:color w:val="auto"/>
        </w:rPr>
        <w:t>…….</w:t>
      </w:r>
      <w:proofErr w:type="gramEnd"/>
      <w:r w:rsidRPr="00154408">
        <w:rPr>
          <w:rFonts w:ascii="Calibri" w:hAnsi="Calibri" w:cs="Calibri"/>
          <w:color w:val="auto"/>
        </w:rPr>
        <w:t>%</w:t>
      </w:r>
      <w:r w:rsidR="0010125B">
        <w:rPr>
          <w:rFonts w:ascii="Calibri" w:hAnsi="Calibri" w:cs="Calibri"/>
          <w:color w:val="auto"/>
        </w:rPr>
        <w:t xml:space="preserve"> / stanowi wewnątrzwspólnotowe nabycie towarów</w:t>
      </w:r>
      <w:r w:rsidRPr="00154408">
        <w:rPr>
          <w:rFonts w:ascii="Calibri" w:hAnsi="Calibri" w:cs="Calibri"/>
          <w:color w:val="auto"/>
        </w:rPr>
        <w:t xml:space="preserve">. </w:t>
      </w:r>
    </w:p>
    <w:p w14:paraId="1C7D16E6" w14:textId="77777777" w:rsidR="009C1413" w:rsidRDefault="009C1413" w:rsidP="002B2CCC">
      <w:pPr>
        <w:spacing w:after="0" w:line="276" w:lineRule="auto"/>
        <w:ind w:left="0" w:right="0" w:firstLine="0"/>
        <w:rPr>
          <w:rFonts w:ascii="Calibri" w:hAnsi="Calibri" w:cs="Calibri"/>
          <w:i/>
          <w:color w:val="auto"/>
          <w:sz w:val="22"/>
        </w:rPr>
      </w:pPr>
    </w:p>
    <w:p w14:paraId="05E44236" w14:textId="77777777" w:rsidR="000B401A" w:rsidRPr="009C1413" w:rsidRDefault="00EE745F" w:rsidP="002B2CCC">
      <w:pPr>
        <w:spacing w:after="0" w:line="276" w:lineRule="auto"/>
        <w:ind w:left="0" w:right="0" w:firstLine="0"/>
        <w:rPr>
          <w:rFonts w:ascii="Calibri" w:hAnsi="Calibri" w:cs="Calibri"/>
          <w:i/>
          <w:color w:val="auto"/>
          <w:sz w:val="22"/>
        </w:rPr>
      </w:pPr>
      <w:r w:rsidRPr="009C1413">
        <w:rPr>
          <w:rFonts w:ascii="Calibri" w:hAnsi="Calibri" w:cs="Calibri"/>
          <w:i/>
          <w:color w:val="auto"/>
          <w:sz w:val="22"/>
        </w:rPr>
        <w:t>Oświadczam, iż wskazana wartość obejmuje zryczałtowane wynagrodzenie za wszystkie elementy zamówienia, tj. urządzenia o parametrach wskazanych w ofercie, koszt gwarancji udzielonej na zasadach zgodnych z pkt. 2 oferty i gotowości serwisu o parametrach zgodnie z pkt. 3 oferty, jak również koszt dostawy, cła, ubezpieczenia na czas transportu</w:t>
      </w:r>
      <w:r w:rsidR="000B401A" w:rsidRPr="009C1413">
        <w:rPr>
          <w:rFonts w:ascii="Calibri" w:hAnsi="Calibri" w:cs="Calibri"/>
          <w:i/>
          <w:color w:val="auto"/>
          <w:sz w:val="22"/>
        </w:rPr>
        <w:t xml:space="preserve"> i wszelkich innych opłat związanych z realizacją przedmiotu zamówienia. </w:t>
      </w:r>
    </w:p>
    <w:bookmarkEnd w:id="2"/>
    <w:p w14:paraId="20CCBE20" w14:textId="77777777" w:rsidR="0010125B" w:rsidRDefault="0010125B" w:rsidP="00D35AE7">
      <w:pPr>
        <w:spacing w:after="0" w:line="276" w:lineRule="auto"/>
        <w:ind w:left="0" w:right="0" w:firstLine="0"/>
        <w:jc w:val="left"/>
        <w:rPr>
          <w:rFonts w:ascii="Calibri" w:hAnsi="Calibri" w:cs="Calibri"/>
          <w:b/>
        </w:rPr>
      </w:pPr>
    </w:p>
    <w:p w14:paraId="69A6A76A" w14:textId="77777777" w:rsidR="0010125B" w:rsidRDefault="0010125B" w:rsidP="00D35AE7">
      <w:pPr>
        <w:spacing w:after="0" w:line="276" w:lineRule="auto"/>
        <w:ind w:left="0" w:right="0" w:firstLine="0"/>
        <w:jc w:val="left"/>
        <w:rPr>
          <w:rFonts w:ascii="Calibri" w:hAnsi="Calibri" w:cs="Calibri"/>
          <w:b/>
        </w:rPr>
      </w:pPr>
    </w:p>
    <w:p w14:paraId="39718CE3" w14:textId="77777777" w:rsidR="00D35AE7" w:rsidRPr="00154408" w:rsidRDefault="00F13588" w:rsidP="00D35AE7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  <w:r w:rsidRPr="00154408">
        <w:rPr>
          <w:rFonts w:ascii="Calibri" w:hAnsi="Calibri" w:cs="Calibri"/>
          <w:b/>
        </w:rPr>
        <w:t>2</w:t>
      </w:r>
      <w:r w:rsidR="00D35AE7" w:rsidRPr="00154408">
        <w:rPr>
          <w:rFonts w:ascii="Calibri" w:hAnsi="Calibri" w:cs="Calibri"/>
          <w:b/>
        </w:rPr>
        <w:t xml:space="preserve">. Warunki gwarancji </w:t>
      </w:r>
    </w:p>
    <w:p w14:paraId="5436B236" w14:textId="77777777" w:rsidR="00D376F8" w:rsidRPr="00154408" w:rsidRDefault="00D35AE7" w:rsidP="00F44A6E">
      <w:pPr>
        <w:spacing w:after="0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 xml:space="preserve">Oferuję </w:t>
      </w:r>
      <w:r w:rsidR="00F13588" w:rsidRPr="00154408">
        <w:rPr>
          <w:rFonts w:ascii="Calibri" w:hAnsi="Calibri" w:cs="Calibri"/>
        </w:rPr>
        <w:t>udzielenie</w:t>
      </w:r>
      <w:r w:rsidRPr="00154408">
        <w:rPr>
          <w:rFonts w:ascii="Calibri" w:hAnsi="Calibri" w:cs="Calibri"/>
        </w:rPr>
        <w:t xml:space="preserve"> gwarancji </w:t>
      </w:r>
      <w:r w:rsidR="00F13588" w:rsidRPr="00154408">
        <w:rPr>
          <w:rFonts w:ascii="Calibri" w:hAnsi="Calibri" w:cs="Calibri"/>
        </w:rPr>
        <w:t xml:space="preserve">dla </w:t>
      </w:r>
      <w:r w:rsidR="002B2CCC" w:rsidRPr="00154408">
        <w:rPr>
          <w:rFonts w:ascii="Calibri" w:hAnsi="Calibri" w:cs="Calibri"/>
        </w:rPr>
        <w:t>urządzeń stanowiących</w:t>
      </w:r>
      <w:r w:rsidR="00F13588" w:rsidRPr="00154408">
        <w:rPr>
          <w:rFonts w:ascii="Calibri" w:hAnsi="Calibri" w:cs="Calibri"/>
        </w:rPr>
        <w:t xml:space="preserve"> przedmiotu umowy przez okres</w:t>
      </w:r>
      <w:r w:rsidRPr="00154408">
        <w:rPr>
          <w:rFonts w:ascii="Calibri" w:hAnsi="Calibri" w:cs="Calibri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9"/>
      </w:tblGrid>
      <w:tr w:rsidR="00E72DC9" w:rsidRPr="00154408" w14:paraId="5CD5BDEC" w14:textId="77777777" w:rsidTr="00E72DC9">
        <w:tc>
          <w:tcPr>
            <w:tcW w:w="9180" w:type="dxa"/>
            <w:shd w:val="clear" w:color="auto" w:fill="D9D9D9"/>
            <w:vAlign w:val="center"/>
          </w:tcPr>
          <w:p w14:paraId="515FA1F9" w14:textId="77777777" w:rsidR="00E72DC9" w:rsidRPr="00154408" w:rsidRDefault="00E72DC9" w:rsidP="005C13B7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</w:rPr>
            </w:pPr>
            <w:r w:rsidRPr="00154408">
              <w:rPr>
                <w:rFonts w:ascii="Calibri" w:hAnsi="Calibri" w:cs="Calibri"/>
                <w:i/>
                <w:color w:val="auto"/>
              </w:rPr>
              <w:t>Okres gwarancji w miesiącach (od daty odbioru końcowego)</w:t>
            </w:r>
          </w:p>
        </w:tc>
      </w:tr>
      <w:tr w:rsidR="00E72DC9" w:rsidRPr="00154408" w14:paraId="5ADCEE86" w14:textId="77777777" w:rsidTr="00E72DC9">
        <w:tc>
          <w:tcPr>
            <w:tcW w:w="9180" w:type="dxa"/>
            <w:vAlign w:val="center"/>
          </w:tcPr>
          <w:p w14:paraId="0EE3F93A" w14:textId="77777777" w:rsidR="00E72DC9" w:rsidRPr="00154408" w:rsidRDefault="00E72DC9" w:rsidP="005C13B7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2"/>
              </w:rPr>
            </w:pPr>
            <w:r w:rsidRPr="00154408">
              <w:rPr>
                <w:rFonts w:ascii="Calibri Light" w:hAnsi="Calibri Light" w:cs="Calibri Light"/>
                <w:i/>
                <w:color w:val="auto"/>
                <w:sz w:val="22"/>
              </w:rPr>
              <w:t>…. Miesięcy</w:t>
            </w:r>
          </w:p>
        </w:tc>
      </w:tr>
    </w:tbl>
    <w:p w14:paraId="68B77D51" w14:textId="77777777" w:rsidR="00D376F8" w:rsidRPr="00154408" w:rsidRDefault="00D376F8" w:rsidP="00F44A6E">
      <w:pPr>
        <w:spacing w:after="0" w:line="276" w:lineRule="auto"/>
        <w:ind w:left="0" w:right="0" w:firstLine="0"/>
        <w:rPr>
          <w:rFonts w:ascii="Calibri" w:hAnsi="Calibri" w:cs="Calibri"/>
        </w:rPr>
      </w:pPr>
    </w:p>
    <w:p w14:paraId="624F892E" w14:textId="77777777" w:rsidR="0008339B" w:rsidRPr="00154408" w:rsidRDefault="00FE4619" w:rsidP="00FE4619">
      <w:pPr>
        <w:spacing w:after="0" w:line="276" w:lineRule="auto"/>
        <w:ind w:left="0" w:right="0" w:firstLine="0"/>
        <w:rPr>
          <w:rFonts w:ascii="Calibri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t xml:space="preserve">Oświadczam, iż przez okres gwarancji wskazany w Ofercie zapewnię dostępność usług </w:t>
      </w:r>
      <w:r w:rsidR="002B2CCC" w:rsidRPr="00154408">
        <w:rPr>
          <w:rFonts w:ascii="Calibri" w:hAnsi="Calibri" w:cs="Calibri"/>
          <w:i/>
          <w:sz w:val="22"/>
        </w:rPr>
        <w:t xml:space="preserve">Serwisu na warunkach opisanych </w:t>
      </w:r>
      <w:r w:rsidR="00D376F8" w:rsidRPr="00154408">
        <w:rPr>
          <w:rFonts w:ascii="Calibri" w:hAnsi="Calibri" w:cs="Calibri"/>
          <w:i/>
          <w:sz w:val="22"/>
        </w:rPr>
        <w:t xml:space="preserve">w </w:t>
      </w:r>
      <w:r w:rsidR="002B2CCC" w:rsidRPr="00154408">
        <w:rPr>
          <w:rFonts w:ascii="Calibri" w:hAnsi="Calibri" w:cs="Calibri"/>
          <w:i/>
          <w:sz w:val="22"/>
        </w:rPr>
        <w:t>p</w:t>
      </w:r>
      <w:r w:rsidR="00D376F8" w:rsidRPr="00154408">
        <w:rPr>
          <w:rFonts w:ascii="Calibri" w:hAnsi="Calibri" w:cs="Calibri"/>
          <w:i/>
          <w:sz w:val="22"/>
        </w:rPr>
        <w:t xml:space="preserve">unkcie nr 3. </w:t>
      </w:r>
    </w:p>
    <w:p w14:paraId="204E941D" w14:textId="77777777" w:rsidR="00FE4619" w:rsidRPr="00154408" w:rsidRDefault="00FE4619" w:rsidP="00D35AE7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</w:p>
    <w:p w14:paraId="0194CD51" w14:textId="77777777" w:rsidR="00D376F8" w:rsidRPr="00154408" w:rsidRDefault="00D376F8" w:rsidP="00D35AE7">
      <w:pPr>
        <w:spacing w:after="0" w:line="276" w:lineRule="auto"/>
        <w:ind w:left="0" w:right="0" w:firstLine="0"/>
        <w:jc w:val="left"/>
        <w:rPr>
          <w:rFonts w:ascii="Calibri" w:hAnsi="Calibri" w:cs="Calibri"/>
          <w:b/>
          <w:i/>
        </w:rPr>
      </w:pPr>
      <w:r w:rsidRPr="00154408">
        <w:rPr>
          <w:rFonts w:ascii="Calibri" w:hAnsi="Calibri" w:cs="Calibri"/>
          <w:b/>
          <w:i/>
        </w:rPr>
        <w:t>Szczegółowe warunki gwarancji</w:t>
      </w:r>
      <w:r w:rsidR="00EC5F30" w:rsidRPr="00154408">
        <w:rPr>
          <w:rFonts w:ascii="Calibri" w:hAnsi="Calibri" w:cs="Calibri"/>
          <w:b/>
          <w:i/>
        </w:rPr>
        <w:t xml:space="preserve"> (wymagane przeglądy, wyłączenia itp.)</w:t>
      </w:r>
      <w:r w:rsidRPr="00154408">
        <w:rPr>
          <w:rFonts w:ascii="Calibri" w:hAnsi="Calibri" w:cs="Calibri"/>
          <w:b/>
          <w:i/>
        </w:rPr>
        <w:t xml:space="preserve">: </w:t>
      </w:r>
    </w:p>
    <w:p w14:paraId="4495596B" w14:textId="77777777" w:rsidR="00D376F8" w:rsidRPr="00E72DC9" w:rsidRDefault="00E72DC9" w:rsidP="00D35AE7">
      <w:pPr>
        <w:spacing w:after="0" w:line="276" w:lineRule="auto"/>
        <w:ind w:left="0" w:right="0" w:firstLine="0"/>
        <w:jc w:val="left"/>
        <w:rPr>
          <w:rFonts w:ascii="Calibri" w:hAnsi="Calibri" w:cs="Calibri"/>
          <w:i/>
          <w:iCs/>
        </w:rPr>
      </w:pPr>
      <w:r w:rsidRPr="00E72DC9">
        <w:rPr>
          <w:rFonts w:ascii="Calibri" w:hAnsi="Calibri" w:cs="Calibri"/>
          <w:i/>
          <w:iCs/>
        </w:rPr>
        <w:t xml:space="preserve">Warunki nie mogą być sprzeczne z treścią zapytania ofertowego (ogłoszenia o zamówieniu). </w:t>
      </w:r>
    </w:p>
    <w:p w14:paraId="3094322B" w14:textId="77777777" w:rsidR="00E72DC9" w:rsidRPr="00154408" w:rsidRDefault="00E72DC9" w:rsidP="00D35AE7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</w:p>
    <w:p w14:paraId="405567D3" w14:textId="77777777" w:rsidR="00D376F8" w:rsidRPr="00154408" w:rsidRDefault="00D376F8" w:rsidP="00D376F8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7C16BB4A" w14:textId="77777777" w:rsidR="003D2292" w:rsidRPr="00154408" w:rsidRDefault="003D2292" w:rsidP="003D2292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4BC290E0" w14:textId="3F22A2C2" w:rsidR="00EC5F30" w:rsidRPr="00154408" w:rsidRDefault="003D2292" w:rsidP="003D2292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  <w:r w:rsidR="006976DC">
        <w:rPr>
          <w:rFonts w:ascii="Calibri" w:hAnsi="Calibri" w:cs="Calibri"/>
          <w:b/>
        </w:rPr>
        <w:br w:type="page"/>
      </w:r>
      <w:r w:rsidR="000B401A" w:rsidRPr="00154408">
        <w:rPr>
          <w:rFonts w:ascii="Calibri" w:hAnsi="Calibri" w:cs="Calibri"/>
          <w:b/>
        </w:rPr>
        <w:lastRenderedPageBreak/>
        <w:t>3</w:t>
      </w:r>
      <w:r w:rsidR="00EC5F30" w:rsidRPr="00154408">
        <w:rPr>
          <w:rFonts w:ascii="Calibri" w:hAnsi="Calibri" w:cs="Calibri"/>
          <w:b/>
        </w:rPr>
        <w:t xml:space="preserve">. Parametry serwisu </w:t>
      </w:r>
    </w:p>
    <w:p w14:paraId="023CCA47" w14:textId="77777777" w:rsidR="00EC5F30" w:rsidRPr="00154408" w:rsidRDefault="00EC5F30" w:rsidP="00EC5F30">
      <w:pPr>
        <w:spacing w:after="0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 xml:space="preserve">Oferuję </w:t>
      </w:r>
      <w:r w:rsidR="008A59D0" w:rsidRPr="00154408">
        <w:rPr>
          <w:rFonts w:ascii="Calibri" w:hAnsi="Calibri" w:cs="Calibri"/>
        </w:rPr>
        <w:t>następujące warunki serwisu</w:t>
      </w:r>
      <w:r w:rsidRPr="00154408">
        <w:rPr>
          <w:rFonts w:ascii="Calibri" w:hAnsi="Calibri" w:cs="Calibri"/>
        </w:rPr>
        <w:t xml:space="preserve"> dla urządzeń stanowiących przedmiotu umowy: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2"/>
        <w:gridCol w:w="1173"/>
        <w:gridCol w:w="1173"/>
        <w:gridCol w:w="1173"/>
        <w:gridCol w:w="1173"/>
        <w:gridCol w:w="1173"/>
        <w:gridCol w:w="2030"/>
      </w:tblGrid>
      <w:tr w:rsidR="004C3790" w:rsidRPr="00154408" w14:paraId="7E7E50BF" w14:textId="77777777" w:rsidTr="004C3790">
        <w:tc>
          <w:tcPr>
            <w:tcW w:w="1172" w:type="dxa"/>
            <w:shd w:val="clear" w:color="auto" w:fill="D9D9D9"/>
            <w:vAlign w:val="center"/>
          </w:tcPr>
          <w:p w14:paraId="7128C4A8" w14:textId="77777777" w:rsidR="004C3790" w:rsidRPr="00154408" w:rsidRDefault="004C3790" w:rsidP="004C3790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  <w:sz w:val="20"/>
              </w:rPr>
            </w:pPr>
            <w:r w:rsidRPr="00154408">
              <w:rPr>
                <w:rFonts w:ascii="Calibri" w:hAnsi="Calibri" w:cs="Calibri"/>
                <w:i/>
                <w:color w:val="auto"/>
                <w:sz w:val="20"/>
              </w:rPr>
              <w:t xml:space="preserve">Czas reakcji serwisu w okresie gwarancji </w:t>
            </w:r>
            <w:r w:rsidRPr="00154408">
              <w:rPr>
                <w:rFonts w:ascii="Calibri" w:hAnsi="Calibri" w:cs="Calibri"/>
                <w:i/>
                <w:color w:val="auto"/>
                <w:sz w:val="20"/>
                <w:highlight w:val="yellow"/>
              </w:rPr>
              <w:t>[</w:t>
            </w:r>
            <w:proofErr w:type="spellStart"/>
            <w:r w:rsidRPr="00154408">
              <w:rPr>
                <w:rFonts w:ascii="Calibri" w:hAnsi="Calibri" w:cs="Calibri"/>
                <w:i/>
                <w:color w:val="auto"/>
                <w:sz w:val="20"/>
                <w:highlight w:val="yellow"/>
              </w:rPr>
              <w:t>rbg</w:t>
            </w:r>
            <w:proofErr w:type="spellEnd"/>
            <w:r w:rsidRPr="00154408">
              <w:rPr>
                <w:rFonts w:ascii="Calibri" w:hAnsi="Calibri" w:cs="Calibri"/>
                <w:i/>
                <w:color w:val="auto"/>
                <w:sz w:val="20"/>
                <w:highlight w:val="yellow"/>
              </w:rPr>
              <w:t>]</w:t>
            </w:r>
            <w:r w:rsidRPr="00154408">
              <w:rPr>
                <w:rStyle w:val="Odwoanieprzypisudolnego"/>
                <w:rFonts w:ascii="Calibri" w:hAnsi="Calibri" w:cs="Calibri"/>
                <w:i/>
                <w:color w:val="auto"/>
                <w:sz w:val="20"/>
                <w:highlight w:val="yellow"/>
              </w:rPr>
              <w:footnoteReference w:id="2"/>
            </w:r>
          </w:p>
        </w:tc>
        <w:tc>
          <w:tcPr>
            <w:tcW w:w="1173" w:type="dxa"/>
            <w:shd w:val="clear" w:color="auto" w:fill="D9D9D9"/>
            <w:vAlign w:val="center"/>
          </w:tcPr>
          <w:p w14:paraId="440D4A15" w14:textId="77777777" w:rsidR="004C3790" w:rsidRPr="00154408" w:rsidRDefault="004C3790" w:rsidP="004C3790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  <w:sz w:val="20"/>
              </w:rPr>
            </w:pPr>
            <w:r w:rsidRPr="00154408">
              <w:rPr>
                <w:rFonts w:ascii="Calibri" w:hAnsi="Calibri" w:cs="Calibri"/>
                <w:i/>
                <w:color w:val="auto"/>
                <w:sz w:val="20"/>
              </w:rPr>
              <w:t xml:space="preserve">Termin usunięcia usterek / wad w okresie gwarancji (od daty reakcji) </w:t>
            </w:r>
          </w:p>
          <w:p w14:paraId="4CDFEB5C" w14:textId="2DDF795C" w:rsidR="004C3790" w:rsidRPr="00154408" w:rsidRDefault="004C3790" w:rsidP="004C3790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  <w:sz w:val="20"/>
              </w:rPr>
            </w:pPr>
            <w:r w:rsidRPr="00154408">
              <w:rPr>
                <w:rFonts w:ascii="Calibri" w:hAnsi="Calibri" w:cs="Calibri"/>
                <w:i/>
                <w:color w:val="auto"/>
                <w:sz w:val="20"/>
                <w:highlight w:val="yellow"/>
              </w:rPr>
              <w:t>[</w:t>
            </w:r>
            <w:proofErr w:type="spellStart"/>
            <w:r w:rsidR="00283708">
              <w:rPr>
                <w:rFonts w:ascii="Calibri" w:hAnsi="Calibri" w:cs="Calibri"/>
                <w:i/>
                <w:color w:val="auto"/>
                <w:sz w:val="20"/>
                <w:highlight w:val="yellow"/>
              </w:rPr>
              <w:t>rbg</w:t>
            </w:r>
            <w:proofErr w:type="spellEnd"/>
            <w:r w:rsidRPr="00154408">
              <w:rPr>
                <w:rFonts w:ascii="Calibri" w:hAnsi="Calibri" w:cs="Calibri"/>
                <w:i/>
                <w:color w:val="auto"/>
                <w:sz w:val="20"/>
                <w:highlight w:val="yellow"/>
              </w:rPr>
              <w:t>]</w:t>
            </w:r>
            <w:r w:rsidRPr="00154408">
              <w:rPr>
                <w:rStyle w:val="Odwoanieprzypisudolnego"/>
                <w:rFonts w:ascii="Calibri" w:hAnsi="Calibri" w:cs="Calibri"/>
                <w:i/>
                <w:color w:val="auto"/>
                <w:sz w:val="20"/>
                <w:highlight w:val="yellow"/>
              </w:rPr>
              <w:footnoteReference w:id="3"/>
            </w:r>
          </w:p>
        </w:tc>
        <w:tc>
          <w:tcPr>
            <w:tcW w:w="1173" w:type="dxa"/>
            <w:shd w:val="clear" w:color="auto" w:fill="D9D9D9"/>
            <w:vAlign w:val="center"/>
          </w:tcPr>
          <w:p w14:paraId="4554F932" w14:textId="77777777" w:rsidR="004C3790" w:rsidRPr="00154408" w:rsidRDefault="004C3790" w:rsidP="004C3790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  <w:sz w:val="20"/>
              </w:rPr>
            </w:pPr>
            <w:r w:rsidRPr="00154408">
              <w:rPr>
                <w:rFonts w:ascii="Calibri" w:hAnsi="Calibri" w:cs="Calibri"/>
                <w:i/>
                <w:color w:val="auto"/>
                <w:sz w:val="20"/>
              </w:rPr>
              <w:t>Koszt roboczogodziny serwisu dla napraw nieobjętych gwarancją</w:t>
            </w:r>
            <w:r>
              <w:rPr>
                <w:rStyle w:val="Odwoanieprzypisudolnego"/>
                <w:rFonts w:ascii="Calibri" w:hAnsi="Calibri" w:cs="Calibri"/>
                <w:i/>
                <w:color w:val="auto"/>
                <w:sz w:val="20"/>
              </w:rPr>
              <w:footnoteReference w:id="4"/>
            </w:r>
            <w:r>
              <w:rPr>
                <w:rFonts w:ascii="Calibri" w:hAnsi="Calibri" w:cs="Calibri"/>
                <w:i/>
                <w:color w:val="auto"/>
                <w:sz w:val="20"/>
              </w:rPr>
              <w:t xml:space="preserve"> **</w:t>
            </w:r>
          </w:p>
        </w:tc>
        <w:tc>
          <w:tcPr>
            <w:tcW w:w="1173" w:type="dxa"/>
            <w:shd w:val="clear" w:color="auto" w:fill="D9D9D9"/>
            <w:vAlign w:val="center"/>
          </w:tcPr>
          <w:p w14:paraId="67E8C5A8" w14:textId="77777777" w:rsidR="004C3790" w:rsidRPr="00154408" w:rsidRDefault="004C3790" w:rsidP="004C3790">
            <w:pPr>
              <w:pStyle w:val="LO-normal1"/>
              <w:jc w:val="center"/>
              <w:rPr>
                <w:rFonts w:cs="Calibri"/>
                <w:i/>
                <w:sz w:val="20"/>
                <w:szCs w:val="22"/>
              </w:rPr>
            </w:pPr>
            <w:r w:rsidRPr="00154408">
              <w:rPr>
                <w:rFonts w:cs="Calibri"/>
                <w:i/>
                <w:sz w:val="20"/>
                <w:szCs w:val="22"/>
              </w:rPr>
              <w:t>Marża serwisu dla napraw nieobjętych gwarancją</w:t>
            </w:r>
            <w:r>
              <w:rPr>
                <w:rStyle w:val="Odwoanieprzypisudolnego"/>
                <w:rFonts w:cs="Calibri"/>
                <w:i/>
                <w:sz w:val="20"/>
                <w:szCs w:val="22"/>
              </w:rPr>
              <w:footnoteReference w:id="5"/>
            </w:r>
          </w:p>
        </w:tc>
        <w:tc>
          <w:tcPr>
            <w:tcW w:w="1173" w:type="dxa"/>
            <w:shd w:val="clear" w:color="auto" w:fill="D9D9D9" w:themeFill="background1" w:themeFillShade="D9"/>
            <w:vAlign w:val="center"/>
          </w:tcPr>
          <w:p w14:paraId="1C15B4EE" w14:textId="034D67CA" w:rsidR="004C3790" w:rsidRDefault="000622FC" w:rsidP="004C3790">
            <w:pPr>
              <w:pStyle w:val="LO-normal1"/>
              <w:jc w:val="center"/>
              <w:rPr>
                <w:rFonts w:cs="Calibri"/>
                <w:i/>
                <w:sz w:val="20"/>
                <w:szCs w:val="22"/>
              </w:rPr>
            </w:pPr>
            <w:r>
              <w:rPr>
                <w:rFonts w:cs="Calibri"/>
                <w:i/>
                <w:sz w:val="20"/>
                <w:szCs w:val="22"/>
              </w:rPr>
              <w:t>Czas</w:t>
            </w:r>
            <w:r w:rsidR="004C3790" w:rsidRPr="00154408">
              <w:rPr>
                <w:rFonts w:cs="Calibri"/>
                <w:i/>
                <w:sz w:val="20"/>
                <w:szCs w:val="22"/>
              </w:rPr>
              <w:t xml:space="preserve"> </w:t>
            </w:r>
            <w:r w:rsidR="004C3790">
              <w:rPr>
                <w:rFonts w:cs="Calibri"/>
                <w:i/>
                <w:sz w:val="20"/>
                <w:szCs w:val="22"/>
              </w:rPr>
              <w:t xml:space="preserve">realizacji </w:t>
            </w:r>
            <w:r w:rsidR="004C3790" w:rsidRPr="00154408">
              <w:rPr>
                <w:rFonts w:cs="Calibri"/>
                <w:i/>
                <w:sz w:val="20"/>
                <w:szCs w:val="22"/>
              </w:rPr>
              <w:t xml:space="preserve">wsparcia </w:t>
            </w:r>
            <w:proofErr w:type="spellStart"/>
            <w:r w:rsidR="004C3790" w:rsidRPr="00154408">
              <w:rPr>
                <w:rFonts w:cs="Calibri"/>
                <w:i/>
                <w:sz w:val="20"/>
                <w:szCs w:val="22"/>
              </w:rPr>
              <w:t>ad’hoc</w:t>
            </w:r>
            <w:proofErr w:type="spellEnd"/>
            <w:r w:rsidR="004C3790" w:rsidRPr="004C3790">
              <w:rPr>
                <w:rFonts w:cs="Calibri"/>
                <w:i/>
                <w:sz w:val="20"/>
                <w:szCs w:val="22"/>
              </w:rPr>
              <w:t>*</w:t>
            </w:r>
          </w:p>
        </w:tc>
        <w:tc>
          <w:tcPr>
            <w:tcW w:w="1173" w:type="dxa"/>
            <w:shd w:val="clear" w:color="auto" w:fill="D9D9D9"/>
            <w:vAlign w:val="center"/>
          </w:tcPr>
          <w:p w14:paraId="67F3BDB5" w14:textId="289F2BBD" w:rsidR="004C3790" w:rsidRPr="00154408" w:rsidRDefault="004C3790" w:rsidP="004C3790">
            <w:pPr>
              <w:pStyle w:val="LO-normal1"/>
              <w:jc w:val="center"/>
              <w:rPr>
                <w:rFonts w:cs="Calibri"/>
                <w:i/>
                <w:sz w:val="20"/>
                <w:szCs w:val="22"/>
              </w:rPr>
            </w:pPr>
            <w:r>
              <w:rPr>
                <w:rFonts w:cs="Calibri"/>
                <w:i/>
                <w:sz w:val="20"/>
                <w:szCs w:val="22"/>
              </w:rPr>
              <w:t>Tryb</w:t>
            </w:r>
            <w:r w:rsidRPr="00154408">
              <w:rPr>
                <w:rFonts w:cs="Calibri"/>
                <w:i/>
                <w:sz w:val="20"/>
                <w:szCs w:val="22"/>
              </w:rPr>
              <w:t xml:space="preserve"> wsparcia </w:t>
            </w:r>
            <w:proofErr w:type="spellStart"/>
            <w:r w:rsidRPr="00154408">
              <w:rPr>
                <w:rFonts w:cs="Calibri"/>
                <w:i/>
                <w:sz w:val="20"/>
                <w:szCs w:val="22"/>
              </w:rPr>
              <w:t>ad’hoc</w:t>
            </w:r>
            <w:proofErr w:type="spellEnd"/>
            <w:r>
              <w:rPr>
                <w:rFonts w:cs="Calibri"/>
                <w:i/>
                <w:sz w:val="20"/>
                <w:szCs w:val="22"/>
              </w:rPr>
              <w:t xml:space="preserve"> / naprawa zdalna</w:t>
            </w:r>
            <w:r w:rsidRPr="00D57253">
              <w:rPr>
                <w:rFonts w:ascii="Calibri Light" w:hAnsi="Calibri Light" w:cs="Calibri Light"/>
                <w:i/>
                <w:sz w:val="22"/>
              </w:rPr>
              <w:t>*</w:t>
            </w:r>
          </w:p>
        </w:tc>
        <w:tc>
          <w:tcPr>
            <w:tcW w:w="2030" w:type="dxa"/>
            <w:shd w:val="clear" w:color="auto" w:fill="D9D9D9"/>
            <w:vAlign w:val="center"/>
          </w:tcPr>
          <w:p w14:paraId="0CC1B661" w14:textId="77777777" w:rsidR="004C3790" w:rsidRPr="00154408" w:rsidRDefault="004C3790" w:rsidP="004C3790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  <w:sz w:val="20"/>
              </w:rPr>
            </w:pPr>
            <w:r w:rsidRPr="00154408">
              <w:rPr>
                <w:rFonts w:ascii="Calibri" w:hAnsi="Calibri" w:cs="Calibri"/>
                <w:i/>
                <w:color w:val="auto"/>
                <w:sz w:val="20"/>
              </w:rPr>
              <w:t>Uwagi</w:t>
            </w:r>
          </w:p>
        </w:tc>
      </w:tr>
      <w:tr w:rsidR="004C3790" w:rsidRPr="00154408" w14:paraId="6B4E55C1" w14:textId="77777777" w:rsidTr="004C3790">
        <w:tc>
          <w:tcPr>
            <w:tcW w:w="1172" w:type="dxa"/>
            <w:vMerge w:val="restart"/>
            <w:vAlign w:val="center"/>
          </w:tcPr>
          <w:p w14:paraId="777E9E0C" w14:textId="77777777" w:rsidR="004C3790" w:rsidRPr="00154408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2"/>
              </w:rPr>
            </w:pPr>
          </w:p>
        </w:tc>
        <w:tc>
          <w:tcPr>
            <w:tcW w:w="1173" w:type="dxa"/>
            <w:vMerge w:val="restart"/>
            <w:vAlign w:val="center"/>
          </w:tcPr>
          <w:p w14:paraId="4F8235B5" w14:textId="77777777" w:rsidR="004C3790" w:rsidRPr="00154408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2"/>
              </w:rPr>
            </w:pPr>
          </w:p>
        </w:tc>
        <w:tc>
          <w:tcPr>
            <w:tcW w:w="1173" w:type="dxa"/>
            <w:vMerge w:val="restart"/>
            <w:vAlign w:val="center"/>
          </w:tcPr>
          <w:p w14:paraId="51534AA0" w14:textId="77777777" w:rsidR="004C3790" w:rsidRPr="00154408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2"/>
              </w:rPr>
            </w:pPr>
            <w:r w:rsidRPr="00154408">
              <w:rPr>
                <w:rFonts w:ascii="Calibri Light" w:hAnsi="Calibri Light" w:cs="Calibri Light"/>
                <w:i/>
                <w:color w:val="auto"/>
                <w:sz w:val="22"/>
              </w:rPr>
              <w:t xml:space="preserve">… </w:t>
            </w:r>
          </w:p>
        </w:tc>
        <w:tc>
          <w:tcPr>
            <w:tcW w:w="1173" w:type="dxa"/>
            <w:vMerge w:val="restart"/>
            <w:vAlign w:val="center"/>
          </w:tcPr>
          <w:p w14:paraId="0362CF38" w14:textId="3DA52DEE" w:rsidR="004C3790" w:rsidRPr="00154408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2"/>
              </w:rPr>
            </w:pPr>
            <w:r>
              <w:rPr>
                <w:rFonts w:ascii="Calibri Light" w:hAnsi="Calibri Light" w:cs="Calibri Light"/>
                <w:i/>
                <w:color w:val="auto"/>
                <w:sz w:val="22"/>
              </w:rPr>
              <w:t>… %</w:t>
            </w:r>
          </w:p>
        </w:tc>
        <w:tc>
          <w:tcPr>
            <w:tcW w:w="1173" w:type="dxa"/>
            <w:vAlign w:val="center"/>
          </w:tcPr>
          <w:p w14:paraId="0B4D8588" w14:textId="4C238814" w:rsidR="004C3790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2"/>
              </w:rPr>
            </w:pPr>
            <w:r>
              <w:rPr>
                <w:rFonts w:ascii="Calibri Light" w:hAnsi="Calibri Light" w:cs="Calibri Light"/>
                <w:i/>
                <w:color w:val="auto"/>
                <w:sz w:val="22"/>
              </w:rPr>
              <w:t>24/7</w:t>
            </w:r>
          </w:p>
        </w:tc>
        <w:tc>
          <w:tcPr>
            <w:tcW w:w="1173" w:type="dxa"/>
            <w:vAlign w:val="center"/>
          </w:tcPr>
          <w:p w14:paraId="00B44AD3" w14:textId="2094CBB3" w:rsidR="004C3790" w:rsidRPr="00154408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2"/>
              </w:rPr>
            </w:pPr>
            <w:r>
              <w:rPr>
                <w:rFonts w:ascii="Calibri Light" w:hAnsi="Calibri Light" w:cs="Calibri Light"/>
                <w:i/>
                <w:color w:val="auto"/>
                <w:sz w:val="22"/>
              </w:rPr>
              <w:t>TAK</w:t>
            </w:r>
          </w:p>
        </w:tc>
        <w:tc>
          <w:tcPr>
            <w:tcW w:w="2030" w:type="dxa"/>
            <w:vMerge w:val="restart"/>
            <w:vAlign w:val="center"/>
          </w:tcPr>
          <w:p w14:paraId="1FA72BF7" w14:textId="77777777" w:rsidR="004C3790" w:rsidRPr="00D57253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18"/>
                <w:szCs w:val="18"/>
              </w:rPr>
            </w:pPr>
          </w:p>
        </w:tc>
      </w:tr>
      <w:tr w:rsidR="004C3790" w:rsidRPr="006976DC" w14:paraId="1A3DE661" w14:textId="77777777" w:rsidTr="004C3790">
        <w:tc>
          <w:tcPr>
            <w:tcW w:w="1172" w:type="dxa"/>
            <w:vMerge/>
            <w:vAlign w:val="center"/>
          </w:tcPr>
          <w:p w14:paraId="373CCD34" w14:textId="77777777" w:rsidR="004C3790" w:rsidRPr="006976DC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FF0000"/>
                <w:sz w:val="22"/>
              </w:rPr>
            </w:pPr>
          </w:p>
        </w:tc>
        <w:tc>
          <w:tcPr>
            <w:tcW w:w="1173" w:type="dxa"/>
            <w:vMerge/>
            <w:vAlign w:val="center"/>
          </w:tcPr>
          <w:p w14:paraId="32991E55" w14:textId="77777777" w:rsidR="004C3790" w:rsidRPr="006976DC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FF0000"/>
                <w:sz w:val="22"/>
              </w:rPr>
            </w:pPr>
          </w:p>
        </w:tc>
        <w:tc>
          <w:tcPr>
            <w:tcW w:w="1173" w:type="dxa"/>
            <w:vMerge/>
            <w:vAlign w:val="center"/>
          </w:tcPr>
          <w:p w14:paraId="372D5F92" w14:textId="69A9BA21" w:rsidR="004C3790" w:rsidRPr="006976DC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FF0000"/>
                <w:sz w:val="22"/>
              </w:rPr>
            </w:pPr>
          </w:p>
        </w:tc>
        <w:tc>
          <w:tcPr>
            <w:tcW w:w="1173" w:type="dxa"/>
            <w:vMerge/>
            <w:vAlign w:val="center"/>
          </w:tcPr>
          <w:p w14:paraId="62B842D2" w14:textId="2CDCA0A4" w:rsidR="004C3790" w:rsidRPr="006976DC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FF0000"/>
                <w:sz w:val="22"/>
              </w:rPr>
            </w:pPr>
          </w:p>
        </w:tc>
        <w:tc>
          <w:tcPr>
            <w:tcW w:w="1173" w:type="dxa"/>
            <w:vAlign w:val="center"/>
          </w:tcPr>
          <w:p w14:paraId="35FCD7FB" w14:textId="0A2844C8" w:rsidR="004C3790" w:rsidRPr="00D57253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2"/>
              </w:rPr>
            </w:pPr>
            <w:r w:rsidRPr="00D57253">
              <w:rPr>
                <w:rFonts w:ascii="Calibri Light" w:hAnsi="Calibri Light" w:cs="Calibri Light"/>
                <w:i/>
                <w:color w:val="auto"/>
                <w:sz w:val="22"/>
              </w:rPr>
              <w:t xml:space="preserve">Dni robocze </w:t>
            </w:r>
            <w:proofErr w:type="spellStart"/>
            <w:r w:rsidRPr="00D57253">
              <w:rPr>
                <w:rFonts w:ascii="Calibri Light" w:hAnsi="Calibri Light" w:cs="Calibri Light"/>
                <w:i/>
                <w:color w:val="auto"/>
                <w:sz w:val="22"/>
              </w:rPr>
              <w:t>pon-pt</w:t>
            </w:r>
            <w:proofErr w:type="spellEnd"/>
            <w:r w:rsidRPr="00D57253">
              <w:rPr>
                <w:rFonts w:ascii="Calibri Light" w:hAnsi="Calibri Light" w:cs="Calibri Light"/>
                <w:i/>
                <w:color w:val="auto"/>
                <w:sz w:val="22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51E869E0" w14:textId="651C3FFF" w:rsidR="004C3790" w:rsidRPr="00D57253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2"/>
              </w:rPr>
            </w:pPr>
            <w:r>
              <w:rPr>
                <w:rFonts w:ascii="Calibri Light" w:hAnsi="Calibri Light" w:cs="Calibri Light"/>
                <w:i/>
                <w:color w:val="auto"/>
                <w:sz w:val="22"/>
              </w:rPr>
              <w:t>NIE</w:t>
            </w:r>
          </w:p>
        </w:tc>
        <w:tc>
          <w:tcPr>
            <w:tcW w:w="2030" w:type="dxa"/>
            <w:vMerge/>
            <w:vAlign w:val="center"/>
          </w:tcPr>
          <w:p w14:paraId="5C328C51" w14:textId="77777777" w:rsidR="004C3790" w:rsidRPr="006976DC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FF0000"/>
                <w:sz w:val="22"/>
              </w:rPr>
            </w:pPr>
          </w:p>
        </w:tc>
      </w:tr>
      <w:tr w:rsidR="004C3790" w:rsidRPr="006976DC" w14:paraId="2C0D838E" w14:textId="77777777" w:rsidTr="004C3790">
        <w:tc>
          <w:tcPr>
            <w:tcW w:w="1172" w:type="dxa"/>
            <w:vMerge/>
            <w:vAlign w:val="center"/>
          </w:tcPr>
          <w:p w14:paraId="4EECA15A" w14:textId="77777777" w:rsidR="004C3790" w:rsidRPr="006976DC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FF0000"/>
                <w:sz w:val="22"/>
              </w:rPr>
            </w:pPr>
          </w:p>
        </w:tc>
        <w:tc>
          <w:tcPr>
            <w:tcW w:w="1173" w:type="dxa"/>
            <w:vMerge/>
            <w:vAlign w:val="center"/>
          </w:tcPr>
          <w:p w14:paraId="66F6DE2C" w14:textId="77777777" w:rsidR="004C3790" w:rsidRPr="006976DC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FF0000"/>
                <w:sz w:val="22"/>
              </w:rPr>
            </w:pPr>
          </w:p>
        </w:tc>
        <w:tc>
          <w:tcPr>
            <w:tcW w:w="1173" w:type="dxa"/>
            <w:vMerge/>
            <w:vAlign w:val="center"/>
          </w:tcPr>
          <w:p w14:paraId="27B62E14" w14:textId="2F566D6A" w:rsidR="004C3790" w:rsidRPr="006976DC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FF0000"/>
                <w:sz w:val="22"/>
              </w:rPr>
            </w:pPr>
          </w:p>
        </w:tc>
        <w:tc>
          <w:tcPr>
            <w:tcW w:w="1173" w:type="dxa"/>
            <w:vMerge/>
            <w:vAlign w:val="center"/>
          </w:tcPr>
          <w:p w14:paraId="131284EB" w14:textId="270B7392" w:rsidR="004C3790" w:rsidRPr="006976DC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FF0000"/>
                <w:sz w:val="22"/>
              </w:rPr>
            </w:pPr>
          </w:p>
        </w:tc>
        <w:tc>
          <w:tcPr>
            <w:tcW w:w="1173" w:type="dxa"/>
            <w:vAlign w:val="center"/>
          </w:tcPr>
          <w:p w14:paraId="6F7B16CD" w14:textId="45E35425" w:rsidR="004C3790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2"/>
              </w:rPr>
            </w:pPr>
            <w:r>
              <w:rPr>
                <w:rFonts w:ascii="Calibri Light" w:hAnsi="Calibri Light" w:cs="Calibri Light"/>
                <w:i/>
                <w:color w:val="auto"/>
                <w:sz w:val="22"/>
              </w:rPr>
              <w:t>Brak</w:t>
            </w:r>
          </w:p>
        </w:tc>
        <w:tc>
          <w:tcPr>
            <w:tcW w:w="1173" w:type="dxa"/>
            <w:vAlign w:val="center"/>
          </w:tcPr>
          <w:p w14:paraId="4881E212" w14:textId="34B0E2C1" w:rsidR="004C3790" w:rsidRPr="00D57253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2"/>
              </w:rPr>
            </w:pPr>
            <w:r>
              <w:rPr>
                <w:rFonts w:ascii="Calibri Light" w:hAnsi="Calibri Light" w:cs="Calibri Light"/>
                <w:i/>
                <w:color w:val="auto"/>
                <w:sz w:val="22"/>
              </w:rPr>
              <w:t>NIE DOTYCZY</w:t>
            </w:r>
          </w:p>
        </w:tc>
        <w:tc>
          <w:tcPr>
            <w:tcW w:w="2030" w:type="dxa"/>
            <w:vMerge/>
            <w:vAlign w:val="center"/>
          </w:tcPr>
          <w:p w14:paraId="39CA96F2" w14:textId="77777777" w:rsidR="004C3790" w:rsidRPr="006976DC" w:rsidRDefault="004C3790" w:rsidP="004C3790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FF0000"/>
                <w:sz w:val="22"/>
              </w:rPr>
            </w:pPr>
          </w:p>
        </w:tc>
      </w:tr>
    </w:tbl>
    <w:p w14:paraId="1D7C968F" w14:textId="77777777" w:rsidR="00EC5F30" w:rsidRPr="00154408" w:rsidRDefault="00EC5F30" w:rsidP="00EC5F30">
      <w:pPr>
        <w:spacing w:after="0" w:line="276" w:lineRule="auto"/>
        <w:ind w:left="0" w:right="0" w:firstLine="0"/>
        <w:rPr>
          <w:rFonts w:ascii="Calibri" w:hAnsi="Calibri" w:cs="Calibri"/>
        </w:rPr>
      </w:pPr>
    </w:p>
    <w:p w14:paraId="4FA8B9B9" w14:textId="77777777" w:rsidR="000065A1" w:rsidRPr="00154408" w:rsidRDefault="00717C6B" w:rsidP="007572A1">
      <w:pPr>
        <w:spacing w:after="0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  <w:b/>
          <w:i/>
        </w:rPr>
        <w:t>Serwis będzie realizowany przez:</w:t>
      </w:r>
      <w:r w:rsidR="007572A1" w:rsidRPr="00154408">
        <w:rPr>
          <w:rFonts w:ascii="Calibri" w:hAnsi="Calibri" w:cs="Calibri"/>
          <w:b/>
          <w:i/>
        </w:rPr>
        <w:t xml:space="preserve"> </w:t>
      </w:r>
      <w:r w:rsidRPr="00154408">
        <w:rPr>
          <w:rFonts w:ascii="Calibri" w:hAnsi="Calibri" w:cs="Calibri"/>
        </w:rPr>
        <w:t>……………………………………………………………………………………</w:t>
      </w:r>
      <w:r w:rsidR="007572A1" w:rsidRPr="00154408">
        <w:rPr>
          <w:rFonts w:ascii="Calibri" w:hAnsi="Calibri" w:cs="Calibri"/>
        </w:rPr>
        <w:t xml:space="preserve"> </w:t>
      </w:r>
      <w:r w:rsidR="007572A1" w:rsidRPr="00154408">
        <w:rPr>
          <w:rFonts w:ascii="Calibri" w:hAnsi="Calibri" w:cs="Calibri"/>
          <w:i/>
        </w:rPr>
        <w:t>[wskazać podmiot]</w:t>
      </w:r>
      <w:r w:rsidR="007572A1" w:rsidRPr="00154408">
        <w:rPr>
          <w:rFonts w:ascii="Calibri" w:hAnsi="Calibri" w:cs="Calibri"/>
        </w:rPr>
        <w:t xml:space="preserve">, będący serwisem </w:t>
      </w:r>
      <w:r w:rsidR="007572A1" w:rsidRPr="00154408">
        <w:rPr>
          <w:rFonts w:ascii="Calibri" w:hAnsi="Calibri" w:cs="Calibri"/>
          <w:i/>
        </w:rPr>
        <w:t>producenta / dystrybutora / wykonawcy / podmiotem trzecim*</w:t>
      </w:r>
      <w:r w:rsidR="007572A1" w:rsidRPr="00154408">
        <w:rPr>
          <w:rFonts w:ascii="Calibri" w:hAnsi="Calibri" w:cs="Calibri"/>
        </w:rPr>
        <w:t xml:space="preserve"> działającym na podstawie …………………………………………………………………. </w:t>
      </w:r>
      <w:r w:rsidR="007572A1" w:rsidRPr="00154408">
        <w:rPr>
          <w:rFonts w:ascii="Calibri" w:hAnsi="Calibri" w:cs="Calibri"/>
          <w:i/>
        </w:rPr>
        <w:t>[wskazać podstawę - u</w:t>
      </w:r>
      <w:r w:rsidR="007572A1" w:rsidRPr="00154408">
        <w:rPr>
          <w:rFonts w:ascii="Calibri" w:hAnsi="Calibri" w:cs="Calibri"/>
          <w:i/>
          <w:szCs w:val="24"/>
        </w:rPr>
        <w:t>mowę / porozumienie lub inny dokument o równoważnej wartości dowodowej potwierdzający uprawnienie (autoryzację) podmiotu wykonującego czynności serwisowe do realizacji działań na rzecz producenta sprzętu lub Wykonawcy</w:t>
      </w:r>
      <w:r w:rsidR="007572A1" w:rsidRPr="00154408">
        <w:rPr>
          <w:rFonts w:ascii="Calibri" w:hAnsi="Calibri" w:cs="Calibri"/>
          <w:i/>
        </w:rPr>
        <w:t>]</w:t>
      </w:r>
      <w:r w:rsidR="007572A1" w:rsidRPr="00154408">
        <w:rPr>
          <w:rFonts w:ascii="Calibri" w:hAnsi="Calibri" w:cs="Calibri"/>
        </w:rPr>
        <w:t xml:space="preserve">, zlokalizowany w: ………………………………………………………………………………… [wskazać adres]. </w:t>
      </w:r>
    </w:p>
    <w:p w14:paraId="16E9DCE1" w14:textId="0DF1E5B1" w:rsidR="000065A1" w:rsidRPr="00154408" w:rsidRDefault="000065A1" w:rsidP="00341E78">
      <w:pPr>
        <w:spacing w:after="0" w:line="276" w:lineRule="auto"/>
        <w:ind w:left="0" w:right="0" w:firstLine="0"/>
        <w:rPr>
          <w:rFonts w:ascii="Calibri" w:hAnsi="Calibri" w:cs="Calibri"/>
          <w:i/>
          <w:highlight w:val="yellow"/>
        </w:rPr>
      </w:pPr>
      <w:r w:rsidRPr="00154408">
        <w:rPr>
          <w:rFonts w:ascii="Calibri" w:hAnsi="Calibri" w:cs="Calibri"/>
          <w:i/>
          <w:highlight w:val="yellow"/>
        </w:rPr>
        <w:t>Za godziny robocze przyjmuję okres od poniedziałku do piątku w dni powszednie w ramach ośmiogodzinnego dnia pracy, tj. godz. 7 – 15 / 8 – 16 / 9 – 17*</w:t>
      </w:r>
      <w:r w:rsidR="007342BD">
        <w:rPr>
          <w:rFonts w:ascii="Calibri" w:hAnsi="Calibri" w:cs="Calibri"/>
          <w:i/>
          <w:highlight w:val="yellow"/>
        </w:rPr>
        <w:t xml:space="preserve"> (czasu obowiązującego w Polsce)</w:t>
      </w:r>
      <w:r w:rsidRPr="00154408">
        <w:rPr>
          <w:rFonts w:ascii="Calibri" w:hAnsi="Calibri" w:cs="Calibri"/>
          <w:i/>
          <w:highlight w:val="yellow"/>
        </w:rPr>
        <w:t>.</w:t>
      </w:r>
    </w:p>
    <w:p w14:paraId="230FCF06" w14:textId="31B3BED9" w:rsidR="00D57253" w:rsidRDefault="00D57253" w:rsidP="00D57253">
      <w:pPr>
        <w:spacing w:after="0" w:line="276" w:lineRule="auto"/>
        <w:ind w:left="0" w:right="0" w:firstLine="0"/>
        <w:rPr>
          <w:rFonts w:ascii="Calibri" w:hAnsi="Calibri" w:cs="Calibri"/>
          <w:i/>
        </w:rPr>
      </w:pPr>
      <w:r>
        <w:rPr>
          <w:rFonts w:ascii="Calibri" w:hAnsi="Calibri" w:cs="Calibri"/>
          <w:b/>
          <w:i/>
        </w:rPr>
        <w:t xml:space="preserve">Wsparcie </w:t>
      </w:r>
      <w:proofErr w:type="spellStart"/>
      <w:r>
        <w:rPr>
          <w:rFonts w:ascii="Calibri" w:hAnsi="Calibri" w:cs="Calibri"/>
          <w:b/>
          <w:i/>
        </w:rPr>
        <w:t>ad’hoc</w:t>
      </w:r>
      <w:proofErr w:type="spellEnd"/>
      <w:r w:rsidRPr="00154408">
        <w:rPr>
          <w:rFonts w:ascii="Calibri" w:hAnsi="Calibri" w:cs="Calibri"/>
          <w:b/>
          <w:i/>
        </w:rPr>
        <w:t xml:space="preserve"> będzie realizowan</w:t>
      </w:r>
      <w:r>
        <w:rPr>
          <w:rFonts w:ascii="Calibri" w:hAnsi="Calibri" w:cs="Calibri"/>
          <w:b/>
          <w:i/>
        </w:rPr>
        <w:t>e</w:t>
      </w:r>
      <w:r w:rsidRPr="00154408">
        <w:rPr>
          <w:rFonts w:ascii="Calibri" w:hAnsi="Calibri" w:cs="Calibri"/>
          <w:b/>
          <w:i/>
        </w:rPr>
        <w:t xml:space="preserve"> przez: </w:t>
      </w:r>
      <w:r w:rsidRPr="00154408">
        <w:rPr>
          <w:rFonts w:ascii="Calibri" w:hAnsi="Calibri" w:cs="Calibri"/>
        </w:rPr>
        <w:t xml:space="preserve">………………………………………………………………………… </w:t>
      </w:r>
      <w:r w:rsidRPr="00154408">
        <w:rPr>
          <w:rFonts w:ascii="Calibri" w:hAnsi="Calibri" w:cs="Calibri"/>
          <w:i/>
        </w:rPr>
        <w:t>[wskazać podmiot]</w:t>
      </w:r>
      <w:r w:rsidRPr="00154408">
        <w:rPr>
          <w:rFonts w:ascii="Calibri" w:hAnsi="Calibri" w:cs="Calibri"/>
        </w:rPr>
        <w:t xml:space="preserve">, będący </w:t>
      </w:r>
      <w:r>
        <w:rPr>
          <w:rFonts w:ascii="Calibri" w:hAnsi="Calibri" w:cs="Calibri"/>
        </w:rPr>
        <w:t>komórką organizacyjną</w:t>
      </w:r>
      <w:r w:rsidRPr="00154408">
        <w:rPr>
          <w:rFonts w:ascii="Calibri" w:hAnsi="Calibri" w:cs="Calibri"/>
        </w:rPr>
        <w:t xml:space="preserve"> </w:t>
      </w:r>
      <w:r w:rsidRPr="00154408">
        <w:rPr>
          <w:rFonts w:ascii="Calibri" w:hAnsi="Calibri" w:cs="Calibri"/>
          <w:i/>
        </w:rPr>
        <w:t>producenta / dystrybutora / wykonawcy / podmiotem trzecim*</w:t>
      </w:r>
      <w:r w:rsidRPr="00154408">
        <w:rPr>
          <w:rFonts w:ascii="Calibri" w:hAnsi="Calibri" w:cs="Calibri"/>
        </w:rPr>
        <w:t xml:space="preserve"> działającym na podstawie …………………………………………………………………. </w:t>
      </w:r>
      <w:r w:rsidRPr="00154408">
        <w:rPr>
          <w:rFonts w:ascii="Calibri" w:hAnsi="Calibri" w:cs="Calibri"/>
          <w:i/>
        </w:rPr>
        <w:t>[wskazać podstawę - u</w:t>
      </w:r>
      <w:r w:rsidRPr="00154408">
        <w:rPr>
          <w:rFonts w:ascii="Calibri" w:hAnsi="Calibri" w:cs="Calibri"/>
          <w:i/>
          <w:szCs w:val="24"/>
        </w:rPr>
        <w:t xml:space="preserve">mowę / porozumienie lub inny dokument o równoważnej wartości dowodowej potwierdzający uprawnienie (autoryzację) podmiotu wykonującego czynności </w:t>
      </w:r>
      <w:r>
        <w:rPr>
          <w:rFonts w:ascii="Calibri" w:hAnsi="Calibri" w:cs="Calibri"/>
          <w:i/>
          <w:szCs w:val="24"/>
        </w:rPr>
        <w:t>wsparcia</w:t>
      </w:r>
      <w:r w:rsidRPr="00154408">
        <w:rPr>
          <w:rFonts w:ascii="Calibri" w:hAnsi="Calibri" w:cs="Calibri"/>
          <w:i/>
          <w:szCs w:val="24"/>
        </w:rPr>
        <w:t xml:space="preserve"> do realizacji działań na rzecz producenta sprzętu lub Wykonawcy</w:t>
      </w:r>
      <w:r w:rsidRPr="00154408">
        <w:rPr>
          <w:rFonts w:ascii="Calibri" w:hAnsi="Calibri" w:cs="Calibri"/>
          <w:i/>
        </w:rPr>
        <w:t>]</w:t>
      </w:r>
      <w:r>
        <w:rPr>
          <w:rFonts w:ascii="Calibri" w:hAnsi="Calibri" w:cs="Calibri"/>
          <w:i/>
        </w:rPr>
        <w:t xml:space="preserve">. </w:t>
      </w:r>
    </w:p>
    <w:p w14:paraId="31A2D02B" w14:textId="77777777" w:rsidR="009D794D" w:rsidRDefault="009D794D" w:rsidP="00D57253">
      <w:pPr>
        <w:spacing w:after="0" w:line="276" w:lineRule="auto"/>
        <w:ind w:left="0" w:right="0" w:firstLine="0"/>
        <w:rPr>
          <w:rFonts w:ascii="Calibri" w:hAnsi="Calibri" w:cs="Calibri"/>
          <w:iCs/>
        </w:rPr>
      </w:pPr>
    </w:p>
    <w:p w14:paraId="2A99FB90" w14:textId="3B0A887F" w:rsidR="00D57253" w:rsidRDefault="00D57253" w:rsidP="00D57253">
      <w:pPr>
        <w:spacing w:after="0" w:line="276" w:lineRule="auto"/>
        <w:ind w:left="0" w:right="0" w:firstLine="0"/>
        <w:rPr>
          <w:rFonts w:ascii="Calibri" w:hAnsi="Calibri" w:cs="Calibri"/>
        </w:rPr>
      </w:pPr>
      <w:r>
        <w:rPr>
          <w:rFonts w:ascii="Calibri" w:hAnsi="Calibri" w:cs="Calibri"/>
          <w:iCs/>
        </w:rPr>
        <w:t xml:space="preserve">Wsparcie realizowane poprzez </w:t>
      </w:r>
      <w:r w:rsidRPr="00D57253">
        <w:rPr>
          <w:rFonts w:ascii="Calibri" w:hAnsi="Calibri" w:cs="Calibri"/>
          <w:i/>
        </w:rPr>
        <w:t xml:space="preserve">[opisać minimum jedną z </w:t>
      </w:r>
      <w:proofErr w:type="gramStart"/>
      <w:r w:rsidRPr="00D57253">
        <w:rPr>
          <w:rFonts w:ascii="Calibri" w:hAnsi="Calibri" w:cs="Calibri"/>
          <w:i/>
        </w:rPr>
        <w:t>opcji]*</w:t>
      </w:r>
      <w:proofErr w:type="gramEnd"/>
      <w:r w:rsidRPr="00D57253">
        <w:rPr>
          <w:rFonts w:ascii="Calibri" w:hAnsi="Calibri" w:cs="Calibri"/>
          <w:i/>
        </w:rPr>
        <w:t>:</w:t>
      </w:r>
      <w:r w:rsidRPr="00154408">
        <w:rPr>
          <w:rFonts w:ascii="Calibri" w:hAnsi="Calibri" w:cs="Calibri"/>
        </w:rPr>
        <w:t xml:space="preserve"> </w:t>
      </w:r>
    </w:p>
    <w:p w14:paraId="76E575B3" w14:textId="69784C5A" w:rsidR="00D57253" w:rsidRDefault="00D57253" w:rsidP="00D57253">
      <w:pPr>
        <w:spacing w:after="0" w:line="276" w:lineRule="auto"/>
        <w:ind w:left="0" w:right="0" w:firstLine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- telefon: </w:t>
      </w:r>
      <w:r w:rsidRPr="00154408">
        <w:rPr>
          <w:rFonts w:ascii="Calibri" w:hAnsi="Calibri" w:cs="Calibri"/>
        </w:rPr>
        <w:t>…………………………………………………………………………………</w:t>
      </w:r>
      <w:r>
        <w:rPr>
          <w:rFonts w:ascii="Calibri" w:hAnsi="Calibri" w:cs="Calibri"/>
        </w:rPr>
        <w:t xml:space="preserve">, </w:t>
      </w:r>
    </w:p>
    <w:p w14:paraId="1D14E00D" w14:textId="54109413" w:rsidR="00D57253" w:rsidRDefault="00D57253" w:rsidP="00D57253">
      <w:pPr>
        <w:spacing w:after="0" w:line="276" w:lineRule="auto"/>
        <w:ind w:left="0" w:right="0" w:firstLine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- e-mail: </w:t>
      </w:r>
      <w:r w:rsidRPr="00154408">
        <w:rPr>
          <w:rFonts w:ascii="Calibri" w:hAnsi="Calibri" w:cs="Calibri"/>
        </w:rPr>
        <w:t>…………………………………………………………………………………</w:t>
      </w:r>
      <w:r>
        <w:rPr>
          <w:rFonts w:ascii="Calibri" w:hAnsi="Calibri" w:cs="Calibri"/>
        </w:rPr>
        <w:t xml:space="preserve">, </w:t>
      </w:r>
    </w:p>
    <w:p w14:paraId="44E406DF" w14:textId="1E49D4DF" w:rsidR="00D57253" w:rsidRDefault="00D57253" w:rsidP="00D57253">
      <w:pPr>
        <w:spacing w:after="0" w:line="276" w:lineRule="auto"/>
        <w:ind w:left="0" w:right="0" w:firstLine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- inne: </w:t>
      </w:r>
      <w:r w:rsidRPr="00154408">
        <w:rPr>
          <w:rFonts w:ascii="Calibri" w:hAnsi="Calibri" w:cs="Calibri"/>
        </w:rPr>
        <w:t>…………………………………………………………………………………</w:t>
      </w:r>
    </w:p>
    <w:p w14:paraId="308AD74B" w14:textId="77777777" w:rsidR="00D57253" w:rsidRDefault="00D57253" w:rsidP="007572A1">
      <w:pPr>
        <w:spacing w:after="0" w:line="276" w:lineRule="auto"/>
        <w:ind w:left="0" w:right="0" w:firstLine="0"/>
        <w:rPr>
          <w:rFonts w:ascii="Calibri" w:hAnsi="Calibri" w:cs="Calibri"/>
        </w:rPr>
      </w:pPr>
    </w:p>
    <w:p w14:paraId="24CB6215" w14:textId="6DD21C0C" w:rsidR="007572A1" w:rsidRPr="00154408" w:rsidRDefault="007572A1" w:rsidP="007572A1">
      <w:pPr>
        <w:spacing w:after="0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lastRenderedPageBreak/>
        <w:t xml:space="preserve">Potwierdzam, iż pracownicy serwisu </w:t>
      </w:r>
      <w:r w:rsidR="00D57253">
        <w:rPr>
          <w:rFonts w:ascii="Calibri" w:hAnsi="Calibri" w:cs="Calibri"/>
        </w:rPr>
        <w:t xml:space="preserve">i wsparcia </w:t>
      </w:r>
      <w:proofErr w:type="spellStart"/>
      <w:r w:rsidR="00D57253">
        <w:rPr>
          <w:rFonts w:ascii="Calibri" w:hAnsi="Calibri" w:cs="Calibri"/>
        </w:rPr>
        <w:t>ad’hoc</w:t>
      </w:r>
      <w:proofErr w:type="spellEnd"/>
      <w:r w:rsidR="00D57253">
        <w:rPr>
          <w:rFonts w:ascii="Calibri" w:hAnsi="Calibri" w:cs="Calibri"/>
        </w:rPr>
        <w:t xml:space="preserve"> </w:t>
      </w:r>
      <w:r w:rsidRPr="00154408">
        <w:rPr>
          <w:rFonts w:ascii="Calibri" w:hAnsi="Calibri" w:cs="Calibri"/>
        </w:rPr>
        <w:t xml:space="preserve">komunikują się </w:t>
      </w:r>
      <w:r w:rsidRPr="00154408">
        <w:rPr>
          <w:rFonts w:ascii="Calibri" w:hAnsi="Calibri" w:cs="Calibri"/>
          <w:szCs w:val="24"/>
        </w:rPr>
        <w:t>w języku polskim</w:t>
      </w:r>
      <w:r w:rsidR="006976DC">
        <w:rPr>
          <w:rFonts w:ascii="Calibri" w:hAnsi="Calibri" w:cs="Calibri"/>
          <w:szCs w:val="24"/>
        </w:rPr>
        <w:t xml:space="preserve"> lub angielskim</w:t>
      </w:r>
      <w:r w:rsidRPr="00154408">
        <w:rPr>
          <w:rFonts w:ascii="Calibri" w:hAnsi="Calibri" w:cs="Calibri"/>
          <w:szCs w:val="24"/>
        </w:rPr>
        <w:t xml:space="preserve">. </w:t>
      </w:r>
    </w:p>
    <w:p w14:paraId="297E77E7" w14:textId="77777777" w:rsidR="0010125B" w:rsidRDefault="0010125B" w:rsidP="00EC5F30">
      <w:pPr>
        <w:spacing w:after="0" w:line="276" w:lineRule="auto"/>
        <w:ind w:left="0" w:right="0" w:firstLine="0"/>
        <w:jc w:val="left"/>
        <w:rPr>
          <w:rFonts w:ascii="Calibri" w:hAnsi="Calibri" w:cs="Calibri"/>
          <w:b/>
          <w:i/>
        </w:rPr>
      </w:pPr>
    </w:p>
    <w:p w14:paraId="73CA9C33" w14:textId="5C2EC143" w:rsidR="00EC5F30" w:rsidRPr="00154408" w:rsidRDefault="00EC5F30" w:rsidP="00EC5F30">
      <w:pPr>
        <w:spacing w:after="0" w:line="276" w:lineRule="auto"/>
        <w:ind w:left="0" w:right="0" w:firstLine="0"/>
        <w:jc w:val="left"/>
        <w:rPr>
          <w:rFonts w:ascii="Calibri" w:hAnsi="Calibri" w:cs="Calibri"/>
          <w:b/>
          <w:i/>
        </w:rPr>
      </w:pPr>
      <w:r w:rsidRPr="00154408">
        <w:rPr>
          <w:rFonts w:ascii="Calibri" w:hAnsi="Calibri" w:cs="Calibri"/>
          <w:b/>
          <w:i/>
        </w:rPr>
        <w:t xml:space="preserve">Szczegółowe warunki </w:t>
      </w:r>
      <w:r w:rsidR="008A59D0" w:rsidRPr="00154408">
        <w:rPr>
          <w:rFonts w:ascii="Calibri" w:hAnsi="Calibri" w:cs="Calibri"/>
          <w:b/>
          <w:i/>
        </w:rPr>
        <w:t>serwisu</w:t>
      </w:r>
      <w:r w:rsidR="00D57253">
        <w:rPr>
          <w:rFonts w:ascii="Calibri" w:hAnsi="Calibri" w:cs="Calibri"/>
          <w:b/>
          <w:i/>
        </w:rPr>
        <w:t xml:space="preserve"> i wsparcia </w:t>
      </w:r>
      <w:proofErr w:type="spellStart"/>
      <w:r w:rsidR="00D57253">
        <w:rPr>
          <w:rFonts w:ascii="Calibri" w:hAnsi="Calibri" w:cs="Calibri"/>
          <w:b/>
          <w:i/>
        </w:rPr>
        <w:t>ad’hoc</w:t>
      </w:r>
      <w:proofErr w:type="spellEnd"/>
      <w:r w:rsidRPr="00154408">
        <w:rPr>
          <w:rFonts w:ascii="Calibri" w:hAnsi="Calibri" w:cs="Calibri"/>
          <w:b/>
          <w:i/>
        </w:rPr>
        <w:t xml:space="preserve">: </w:t>
      </w:r>
    </w:p>
    <w:p w14:paraId="3ED75513" w14:textId="77777777" w:rsidR="004F10F2" w:rsidRPr="00E72DC9" w:rsidRDefault="004F10F2" w:rsidP="004F10F2">
      <w:pPr>
        <w:spacing w:after="0" w:line="276" w:lineRule="auto"/>
        <w:ind w:left="0" w:right="0" w:firstLine="0"/>
        <w:jc w:val="left"/>
        <w:rPr>
          <w:rFonts w:ascii="Calibri" w:hAnsi="Calibri" w:cs="Calibri"/>
          <w:i/>
          <w:iCs/>
        </w:rPr>
      </w:pPr>
      <w:r w:rsidRPr="00E72DC9">
        <w:rPr>
          <w:rFonts w:ascii="Calibri" w:hAnsi="Calibri" w:cs="Calibri"/>
          <w:i/>
          <w:iCs/>
        </w:rPr>
        <w:t xml:space="preserve">Warunki nie mogą być sprzeczne z treścią zapytania ofertowego (ogłoszenia o zamówieniu). </w:t>
      </w:r>
    </w:p>
    <w:p w14:paraId="65E7A02D" w14:textId="77777777" w:rsidR="004F10F2" w:rsidRPr="00154408" w:rsidRDefault="004F10F2" w:rsidP="00EC5F30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</w:p>
    <w:p w14:paraId="01F8DC3B" w14:textId="77777777" w:rsidR="00EC5F30" w:rsidRPr="00154408" w:rsidRDefault="00EC5F30" w:rsidP="00EC5F30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43257CE7" w14:textId="77777777" w:rsidR="00EC5F30" w:rsidRPr="00154408" w:rsidRDefault="00EC5F30" w:rsidP="00EC5F30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10358FFA" w14:textId="77777777" w:rsidR="007572A1" w:rsidRPr="00154408" w:rsidRDefault="007572A1" w:rsidP="007572A1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71E11D12" w14:textId="77777777" w:rsidR="007572A1" w:rsidRPr="00154408" w:rsidRDefault="007572A1" w:rsidP="007572A1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64251EAB" w14:textId="77777777" w:rsidR="007572A1" w:rsidRPr="00154408" w:rsidRDefault="007572A1" w:rsidP="007572A1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7F166BF2" w14:textId="77777777" w:rsidR="007572A1" w:rsidRPr="00154408" w:rsidRDefault="007572A1" w:rsidP="007572A1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524C152A" w14:textId="77777777" w:rsidR="003D2292" w:rsidRPr="00154408" w:rsidRDefault="003D2292" w:rsidP="003D2292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4BD4DE73" w14:textId="77777777" w:rsidR="003D2292" w:rsidRPr="00154408" w:rsidRDefault="003D2292" w:rsidP="003D2292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7C096BD8" w14:textId="77777777" w:rsidR="007572A1" w:rsidRPr="00D061EB" w:rsidRDefault="007572A1" w:rsidP="007572A1">
      <w:pPr>
        <w:spacing w:after="0" w:line="276" w:lineRule="auto"/>
        <w:ind w:left="0" w:right="0" w:firstLine="0"/>
        <w:jc w:val="left"/>
        <w:rPr>
          <w:rFonts w:ascii="Calibri" w:hAnsi="Calibri" w:cs="Calibri"/>
          <w:i/>
        </w:rPr>
      </w:pPr>
      <w:r w:rsidRPr="00D061EB">
        <w:rPr>
          <w:rFonts w:ascii="Calibri" w:hAnsi="Calibri" w:cs="Calibri"/>
          <w:i/>
        </w:rPr>
        <w:t>* (niepotrzebne skreślić / właściwe podkreślić)</w:t>
      </w:r>
    </w:p>
    <w:p w14:paraId="107B3B94" w14:textId="77777777" w:rsidR="007572A1" w:rsidRPr="00154408" w:rsidRDefault="007572A1" w:rsidP="007572A1">
      <w:pPr>
        <w:spacing w:after="0" w:line="276" w:lineRule="auto"/>
        <w:ind w:left="0" w:right="0" w:firstLine="0"/>
        <w:jc w:val="left"/>
        <w:rPr>
          <w:rFonts w:ascii="Calibri" w:hAnsi="Calibri" w:cs="Calibri"/>
          <w:i/>
        </w:rPr>
      </w:pPr>
      <w:r w:rsidRPr="00154408">
        <w:rPr>
          <w:rFonts w:ascii="Calibri" w:hAnsi="Calibri" w:cs="Calibri"/>
          <w:i/>
        </w:rPr>
        <w:t>** wskazać walutę rozliczeniową (np. PLN, EUR, USD</w:t>
      </w:r>
      <w:r w:rsidR="0010125B">
        <w:rPr>
          <w:rFonts w:ascii="Calibri" w:hAnsi="Calibri" w:cs="Calibri"/>
          <w:i/>
        </w:rPr>
        <w:t>, inna</w:t>
      </w:r>
      <w:r w:rsidRPr="00154408">
        <w:rPr>
          <w:rFonts w:ascii="Calibri" w:hAnsi="Calibri" w:cs="Calibri"/>
          <w:i/>
        </w:rPr>
        <w:t xml:space="preserve">). </w:t>
      </w:r>
    </w:p>
    <w:p w14:paraId="62A944DA" w14:textId="77777777" w:rsidR="00EC5F30" w:rsidRDefault="00EC5F30" w:rsidP="00D35AE7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</w:p>
    <w:p w14:paraId="3C131786" w14:textId="77777777" w:rsidR="00D57253" w:rsidRDefault="00D57253" w:rsidP="00D35AE7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</w:p>
    <w:p w14:paraId="426A7EEE" w14:textId="22744B47" w:rsidR="00DB0481" w:rsidRPr="00154408" w:rsidRDefault="006976DC" w:rsidP="00DB0481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  <w:r>
        <w:rPr>
          <w:rFonts w:ascii="Calibri" w:hAnsi="Calibri" w:cs="Calibri"/>
          <w:b/>
        </w:rPr>
        <w:t>4</w:t>
      </w:r>
      <w:r w:rsidR="00DB0481" w:rsidRPr="00154408">
        <w:rPr>
          <w:rFonts w:ascii="Calibri" w:hAnsi="Calibri" w:cs="Calibri"/>
          <w:b/>
        </w:rPr>
        <w:t xml:space="preserve">. </w:t>
      </w:r>
      <w:r w:rsidR="005234C0" w:rsidRPr="00154408">
        <w:rPr>
          <w:rFonts w:ascii="Calibri" w:hAnsi="Calibri" w:cs="Calibri"/>
          <w:b/>
        </w:rPr>
        <w:t>Aspekty</w:t>
      </w:r>
      <w:r w:rsidR="00DB0481" w:rsidRPr="00154408">
        <w:rPr>
          <w:rFonts w:ascii="Calibri" w:hAnsi="Calibri" w:cs="Calibri"/>
          <w:b/>
        </w:rPr>
        <w:t xml:space="preserve"> środowiskowe </w:t>
      </w:r>
    </w:p>
    <w:p w14:paraId="77A54A1D" w14:textId="26BCDCAD" w:rsidR="00DB0481" w:rsidRPr="00154408" w:rsidRDefault="00DB0481" w:rsidP="00DB0481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  <w:r w:rsidRPr="00154408">
        <w:rPr>
          <w:rFonts w:ascii="Calibri" w:hAnsi="Calibri" w:cs="Calibri"/>
        </w:rPr>
        <w:t>Oświadczam, iż</w:t>
      </w:r>
      <w:r w:rsidRPr="00154408">
        <w:rPr>
          <w:rStyle w:val="Odwoanieprzypisudolnego"/>
          <w:rFonts w:ascii="Calibri" w:hAnsi="Calibri" w:cs="Calibri"/>
        </w:rPr>
        <w:footnoteReference w:id="6"/>
      </w:r>
      <w:r w:rsidRPr="00154408">
        <w:rPr>
          <w:rFonts w:ascii="Calibri" w:hAnsi="Calibri" w:cs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1080"/>
        <w:gridCol w:w="3390"/>
      </w:tblGrid>
      <w:tr w:rsidR="00DB0481" w:rsidRPr="00154408" w14:paraId="50DCC129" w14:textId="77777777" w:rsidTr="005234C0">
        <w:trPr>
          <w:cantSplit/>
          <w:trHeight w:val="337"/>
          <w:tblHeader/>
        </w:trPr>
        <w:tc>
          <w:tcPr>
            <w:tcW w:w="4784" w:type="dxa"/>
            <w:vMerge w:val="restart"/>
            <w:shd w:val="clear" w:color="auto" w:fill="D9D9D9"/>
            <w:vAlign w:val="center"/>
          </w:tcPr>
          <w:p w14:paraId="1B1931D3" w14:textId="77777777" w:rsidR="00DB0481" w:rsidRPr="00154408" w:rsidRDefault="00DB0481" w:rsidP="002E4BC4">
            <w:pPr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4408">
              <w:rPr>
                <w:rFonts w:ascii="Calibri" w:hAnsi="Calibri" w:cs="Calibri"/>
                <w:sz w:val="20"/>
                <w:szCs w:val="20"/>
              </w:rPr>
              <w:t>Zakres</w:t>
            </w:r>
          </w:p>
        </w:tc>
        <w:tc>
          <w:tcPr>
            <w:tcW w:w="1080" w:type="dxa"/>
            <w:vMerge w:val="restart"/>
            <w:shd w:val="clear" w:color="auto" w:fill="D9D9D9"/>
            <w:vAlign w:val="center"/>
          </w:tcPr>
          <w:p w14:paraId="309925B9" w14:textId="77777777" w:rsidR="00DB0481" w:rsidRPr="00154408" w:rsidRDefault="005234C0" w:rsidP="002E4BC4">
            <w:pPr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154408">
              <w:rPr>
                <w:rFonts w:ascii="Calibri" w:hAnsi="Calibri" w:cs="Calibri"/>
                <w:i/>
                <w:sz w:val="20"/>
                <w:szCs w:val="20"/>
              </w:rPr>
              <w:t>Deklaracja</w:t>
            </w:r>
          </w:p>
        </w:tc>
        <w:tc>
          <w:tcPr>
            <w:tcW w:w="3481" w:type="dxa"/>
            <w:vMerge w:val="restart"/>
            <w:shd w:val="clear" w:color="auto" w:fill="D9D9D9"/>
            <w:vAlign w:val="center"/>
          </w:tcPr>
          <w:p w14:paraId="7E48FB47" w14:textId="77777777" w:rsidR="00DB0481" w:rsidRPr="00154408" w:rsidRDefault="005234C0" w:rsidP="002E4BC4">
            <w:pPr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154408">
              <w:rPr>
                <w:rFonts w:ascii="Calibri" w:hAnsi="Calibri" w:cs="Calibri"/>
                <w:i/>
                <w:sz w:val="20"/>
                <w:szCs w:val="20"/>
              </w:rPr>
              <w:t>Uzasadnienie</w:t>
            </w:r>
            <w:r w:rsidR="00717C6B" w:rsidRPr="00154408">
              <w:rPr>
                <w:rFonts w:ascii="Calibri" w:hAnsi="Calibri" w:cs="Calibri"/>
                <w:i/>
                <w:sz w:val="20"/>
                <w:szCs w:val="20"/>
              </w:rPr>
              <w:t xml:space="preserve"> / dokumentacja potwierdzająca spełnienie kryterium </w:t>
            </w:r>
          </w:p>
        </w:tc>
      </w:tr>
      <w:tr w:rsidR="00DB0481" w:rsidRPr="00154408" w14:paraId="1EA54044" w14:textId="77777777" w:rsidTr="005234C0">
        <w:trPr>
          <w:cantSplit/>
          <w:trHeight w:val="337"/>
          <w:tblHeader/>
        </w:trPr>
        <w:tc>
          <w:tcPr>
            <w:tcW w:w="4784" w:type="dxa"/>
            <w:vMerge/>
            <w:shd w:val="clear" w:color="auto" w:fill="D9D9D9"/>
            <w:vAlign w:val="center"/>
          </w:tcPr>
          <w:p w14:paraId="3FEB312A" w14:textId="77777777" w:rsidR="00DB0481" w:rsidRPr="00154408" w:rsidRDefault="00DB0481" w:rsidP="002E4BC4">
            <w:pPr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D9D9D9"/>
            <w:vAlign w:val="center"/>
          </w:tcPr>
          <w:p w14:paraId="3CC9E7FB" w14:textId="77777777" w:rsidR="00DB0481" w:rsidRPr="00154408" w:rsidRDefault="00DB0481" w:rsidP="002E4BC4">
            <w:pPr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81" w:type="dxa"/>
            <w:vMerge/>
            <w:shd w:val="clear" w:color="auto" w:fill="D9D9D9"/>
            <w:vAlign w:val="center"/>
          </w:tcPr>
          <w:p w14:paraId="28D56C37" w14:textId="77777777" w:rsidR="00DB0481" w:rsidRPr="00154408" w:rsidRDefault="00DB0481" w:rsidP="002E4BC4">
            <w:pPr>
              <w:spacing w:after="0" w:line="276" w:lineRule="auto"/>
              <w:ind w:left="0" w:right="0" w:firstLine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0481" w:rsidRPr="00154408" w14:paraId="7B4BA7D5" w14:textId="77777777" w:rsidTr="005234C0">
        <w:trPr>
          <w:cantSplit/>
          <w:tblHeader/>
        </w:trPr>
        <w:tc>
          <w:tcPr>
            <w:tcW w:w="4784" w:type="dxa"/>
            <w:vAlign w:val="center"/>
          </w:tcPr>
          <w:p w14:paraId="449F32B7" w14:textId="77777777" w:rsidR="00DB0481" w:rsidRPr="00154408" w:rsidRDefault="00D061EB" w:rsidP="002E4BC4">
            <w:pPr>
              <w:spacing w:after="0" w:line="276" w:lineRule="auto"/>
              <w:ind w:left="0" w:right="0" w:firstLine="0"/>
              <w:jc w:val="lef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D</w:t>
            </w:r>
            <w:r w:rsidRPr="00D061EB">
              <w:rPr>
                <w:rFonts w:ascii="Calibri Light" w:hAnsi="Calibri Light" w:cs="Calibri Light"/>
                <w:sz w:val="20"/>
                <w:szCs w:val="20"/>
              </w:rPr>
              <w:t>ostarczony przedmiot zamówienia posiada zaimplementowane rozwiązania służące minimalizacji zużycia energii</w:t>
            </w:r>
          </w:p>
        </w:tc>
        <w:tc>
          <w:tcPr>
            <w:tcW w:w="1080" w:type="dxa"/>
            <w:vAlign w:val="center"/>
          </w:tcPr>
          <w:p w14:paraId="2A69714C" w14:textId="77777777" w:rsidR="00DB0481" w:rsidRPr="00154408" w:rsidRDefault="005234C0" w:rsidP="002E4BC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54408">
              <w:rPr>
                <w:rFonts w:ascii="Calibri Light" w:hAnsi="Calibri Light" w:cs="Calibri Light"/>
                <w:sz w:val="20"/>
                <w:szCs w:val="20"/>
              </w:rPr>
              <w:t>TAK/NIE*</w:t>
            </w:r>
          </w:p>
        </w:tc>
        <w:tc>
          <w:tcPr>
            <w:tcW w:w="3481" w:type="dxa"/>
            <w:vAlign w:val="center"/>
          </w:tcPr>
          <w:p w14:paraId="2A2C29C8" w14:textId="77777777" w:rsidR="00DB0481" w:rsidRPr="00154408" w:rsidRDefault="00DB0481" w:rsidP="002E4BC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0728FD7" w14:textId="77777777" w:rsidR="00DB0481" w:rsidRPr="00154408" w:rsidRDefault="005234C0" w:rsidP="00D35AE7">
      <w:pPr>
        <w:spacing w:after="0" w:line="276" w:lineRule="auto"/>
        <w:ind w:left="0" w:right="0" w:firstLine="0"/>
        <w:jc w:val="left"/>
        <w:rPr>
          <w:rFonts w:ascii="Calibri" w:hAnsi="Calibri" w:cs="Calibri"/>
          <w:i/>
          <w:sz w:val="20"/>
        </w:rPr>
      </w:pPr>
      <w:r w:rsidRPr="00154408">
        <w:rPr>
          <w:rFonts w:ascii="Calibri" w:hAnsi="Calibri" w:cs="Calibri"/>
          <w:i/>
          <w:sz w:val="20"/>
        </w:rPr>
        <w:t xml:space="preserve">* niepotrzebne skreślić / właściwe zakreślić </w:t>
      </w:r>
    </w:p>
    <w:p w14:paraId="6604EF83" w14:textId="77777777" w:rsidR="004128AF" w:rsidRPr="004128AF" w:rsidRDefault="004128AF" w:rsidP="004128AF">
      <w:pPr>
        <w:pStyle w:val="LO-normal1"/>
        <w:spacing w:after="154"/>
        <w:jc w:val="both"/>
        <w:rPr>
          <w:rFonts w:cs="Calibri"/>
          <w:i/>
          <w:iCs/>
          <w:sz w:val="21"/>
          <w:szCs w:val="21"/>
        </w:rPr>
      </w:pPr>
      <w:r w:rsidRPr="004128AF">
        <w:rPr>
          <w:rFonts w:cs="Calibri"/>
          <w:i/>
          <w:iCs/>
          <w:sz w:val="21"/>
          <w:szCs w:val="21"/>
        </w:rPr>
        <w:t>Uwaga – wskazanie</w:t>
      </w:r>
      <w:r>
        <w:rPr>
          <w:rFonts w:cs="Calibri"/>
          <w:i/>
          <w:iCs/>
          <w:sz w:val="21"/>
          <w:szCs w:val="21"/>
        </w:rPr>
        <w:t>,</w:t>
      </w:r>
      <w:r w:rsidRPr="004128AF">
        <w:rPr>
          <w:rFonts w:cs="Calibri"/>
          <w:i/>
          <w:iCs/>
          <w:sz w:val="21"/>
          <w:szCs w:val="21"/>
        </w:rPr>
        <w:t xml:space="preserve"> że sama technologia jest energooszczędna nie spowoduje przyznania punktów w ramach kryterium. Należy wskazać inne czynniki / rozwiązania, których zaoferowanie w ramach przedmiotu zamówienia przyczyni się do minimalizacji zużycia energii. </w:t>
      </w:r>
    </w:p>
    <w:p w14:paraId="5C4FCC27" w14:textId="77777777" w:rsidR="00EC5F30" w:rsidRDefault="00EC5F30" w:rsidP="00C83625">
      <w:pPr>
        <w:spacing w:after="0" w:line="276" w:lineRule="auto"/>
        <w:ind w:left="0" w:right="0" w:firstLine="0"/>
        <w:jc w:val="left"/>
        <w:rPr>
          <w:rFonts w:ascii="Calibri" w:hAnsi="Calibri" w:cs="Calibri"/>
          <w:b/>
        </w:rPr>
      </w:pPr>
    </w:p>
    <w:p w14:paraId="33565E24" w14:textId="77777777" w:rsidR="009D794D" w:rsidRPr="00154408" w:rsidRDefault="009D794D" w:rsidP="00C83625">
      <w:pPr>
        <w:spacing w:after="0" w:line="276" w:lineRule="auto"/>
        <w:ind w:left="0" w:right="0" w:firstLine="0"/>
        <w:jc w:val="left"/>
        <w:rPr>
          <w:rFonts w:ascii="Calibri" w:hAnsi="Calibri" w:cs="Calibri"/>
          <w:b/>
        </w:rPr>
      </w:pPr>
    </w:p>
    <w:p w14:paraId="7C57CA55" w14:textId="4E18C14F" w:rsidR="00EC5F30" w:rsidRPr="00154408" w:rsidRDefault="00EC5F30" w:rsidP="00717C6B">
      <w:pPr>
        <w:pStyle w:val="Nagwek1"/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76" w:lineRule="auto"/>
        <w:jc w:val="left"/>
        <w:rPr>
          <w:rFonts w:ascii="Calibri" w:hAnsi="Calibri" w:cs="Calibri"/>
        </w:rPr>
      </w:pPr>
      <w:r w:rsidRPr="00154408">
        <w:rPr>
          <w:rFonts w:ascii="Calibri" w:hAnsi="Calibri" w:cs="Calibri"/>
        </w:rPr>
        <w:t>POZOSTAŁE WARUNKI OFERTY</w:t>
      </w:r>
    </w:p>
    <w:p w14:paraId="4EFA1ABC" w14:textId="77777777" w:rsidR="00EC5F30" w:rsidRPr="00154408" w:rsidRDefault="00EC5F30" w:rsidP="00C83625">
      <w:pPr>
        <w:spacing w:after="0" w:line="276" w:lineRule="auto"/>
        <w:ind w:left="0" w:right="0" w:firstLine="0"/>
        <w:jc w:val="left"/>
        <w:rPr>
          <w:rFonts w:ascii="Calibri" w:hAnsi="Calibri" w:cs="Calibri"/>
          <w:b/>
        </w:rPr>
      </w:pPr>
    </w:p>
    <w:p w14:paraId="6BE081E0" w14:textId="77777777" w:rsidR="00C83625" w:rsidRPr="00154408" w:rsidRDefault="00C83625" w:rsidP="00C83625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  <w:r w:rsidRPr="00154408">
        <w:rPr>
          <w:rFonts w:ascii="Calibri" w:hAnsi="Calibri" w:cs="Calibri"/>
          <w:b/>
        </w:rPr>
        <w:t xml:space="preserve">Warunki płatności </w:t>
      </w:r>
    </w:p>
    <w:p w14:paraId="1EE35794" w14:textId="77777777" w:rsidR="004966C9" w:rsidRDefault="004966C9" w:rsidP="00551C7A">
      <w:pPr>
        <w:spacing w:line="276" w:lineRule="auto"/>
        <w:ind w:left="0" w:firstLine="0"/>
        <w:rPr>
          <w:rFonts w:ascii="Calibri" w:hAnsi="Calibri" w:cs="Calibri"/>
          <w:i/>
          <w:szCs w:val="24"/>
        </w:rPr>
      </w:pPr>
      <w:r>
        <w:rPr>
          <w:rFonts w:ascii="Calibri" w:hAnsi="Calibri" w:cs="Calibri"/>
          <w:i/>
          <w:szCs w:val="24"/>
        </w:rPr>
        <w:t xml:space="preserve">Należy wypełnić tabelę tak, aby suma pozycji wynosiła 100%. Wielkości podać w %.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1683"/>
        <w:gridCol w:w="5751"/>
      </w:tblGrid>
      <w:tr w:rsidR="000818A9" w:rsidRPr="00154408" w14:paraId="631CDB3E" w14:textId="77777777" w:rsidTr="000818A9">
        <w:tc>
          <w:tcPr>
            <w:tcW w:w="1690" w:type="dxa"/>
            <w:shd w:val="clear" w:color="auto" w:fill="D9D9D9"/>
            <w:vAlign w:val="center"/>
          </w:tcPr>
          <w:p w14:paraId="12A37D25" w14:textId="77777777" w:rsidR="000818A9" w:rsidRPr="004966C9" w:rsidRDefault="000818A9" w:rsidP="006F0C39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color w:val="auto"/>
                <w:sz w:val="20"/>
              </w:rPr>
            </w:pPr>
            <w:r w:rsidRPr="004966C9">
              <w:rPr>
                <w:rFonts w:ascii="Calibri" w:hAnsi="Calibri" w:cs="Calibri"/>
                <w:color w:val="auto"/>
                <w:sz w:val="20"/>
              </w:rPr>
              <w:t>Wymagana wielkość zaliczki wraz z zawarciem umowy</w:t>
            </w:r>
            <w:r>
              <w:rPr>
                <w:rFonts w:ascii="Calibri" w:hAnsi="Calibri" w:cs="Calibri"/>
                <w:color w:val="auto"/>
                <w:sz w:val="20"/>
              </w:rPr>
              <w:t xml:space="preserve"> </w:t>
            </w:r>
            <w:r w:rsidRPr="0076235D">
              <w:rPr>
                <w:rFonts w:ascii="Calibri" w:hAnsi="Calibri" w:cs="Calibri"/>
                <w:color w:val="auto"/>
                <w:sz w:val="20"/>
                <w:highlight w:val="yellow"/>
              </w:rPr>
              <w:t>[w %]</w:t>
            </w:r>
            <w:r>
              <w:rPr>
                <w:rStyle w:val="Odwoanieprzypisudolnego"/>
                <w:rFonts w:ascii="Calibri" w:hAnsi="Calibri" w:cs="Calibri"/>
                <w:color w:val="auto"/>
                <w:sz w:val="20"/>
                <w:highlight w:val="yellow"/>
              </w:rPr>
              <w:footnoteReference w:id="7"/>
            </w:r>
          </w:p>
        </w:tc>
        <w:tc>
          <w:tcPr>
            <w:tcW w:w="1690" w:type="dxa"/>
            <w:shd w:val="clear" w:color="auto" w:fill="D9D9D9"/>
            <w:vAlign w:val="center"/>
          </w:tcPr>
          <w:p w14:paraId="2504A6A5" w14:textId="77777777" w:rsidR="000818A9" w:rsidRPr="004966C9" w:rsidRDefault="000818A9" w:rsidP="006F0C39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color w:val="auto"/>
                <w:sz w:val="20"/>
              </w:rPr>
            </w:pPr>
            <w:r w:rsidRPr="004966C9">
              <w:rPr>
                <w:rFonts w:ascii="Calibri" w:hAnsi="Calibri" w:cs="Calibri"/>
                <w:color w:val="auto"/>
                <w:sz w:val="20"/>
              </w:rPr>
              <w:t xml:space="preserve">Wielkość płatności końcowej </w:t>
            </w:r>
            <w:r w:rsidRPr="0076235D">
              <w:rPr>
                <w:rFonts w:ascii="Calibri" w:hAnsi="Calibri" w:cs="Calibri"/>
                <w:color w:val="auto"/>
                <w:sz w:val="20"/>
                <w:highlight w:val="yellow"/>
              </w:rPr>
              <w:t>[w %]</w:t>
            </w:r>
            <w:r>
              <w:rPr>
                <w:rStyle w:val="Odwoanieprzypisudolnego"/>
                <w:rFonts w:ascii="Calibri" w:hAnsi="Calibri" w:cs="Calibri"/>
                <w:color w:val="auto"/>
                <w:sz w:val="20"/>
                <w:highlight w:val="yellow"/>
              </w:rPr>
              <w:footnoteReference w:id="8"/>
            </w:r>
          </w:p>
        </w:tc>
        <w:tc>
          <w:tcPr>
            <w:tcW w:w="5800" w:type="dxa"/>
            <w:shd w:val="clear" w:color="auto" w:fill="D9D9D9"/>
            <w:vAlign w:val="center"/>
          </w:tcPr>
          <w:p w14:paraId="3E79D63E" w14:textId="77777777" w:rsidR="000818A9" w:rsidRPr="004966C9" w:rsidRDefault="000818A9" w:rsidP="006F0C39">
            <w:pPr>
              <w:spacing w:after="0"/>
              <w:ind w:left="0" w:right="0" w:firstLine="0"/>
              <w:jc w:val="center"/>
              <w:rPr>
                <w:rFonts w:ascii="Calibri" w:hAnsi="Calibri" w:cs="Calibri"/>
                <w:i/>
                <w:color w:val="auto"/>
                <w:sz w:val="20"/>
              </w:rPr>
            </w:pPr>
            <w:r w:rsidRPr="004966C9">
              <w:rPr>
                <w:rFonts w:ascii="Calibri" w:hAnsi="Calibri" w:cs="Calibri"/>
                <w:i/>
                <w:color w:val="auto"/>
                <w:sz w:val="20"/>
              </w:rPr>
              <w:t>Uwagi</w:t>
            </w:r>
          </w:p>
        </w:tc>
      </w:tr>
      <w:tr w:rsidR="000818A9" w:rsidRPr="00154408" w14:paraId="666C9B91" w14:textId="77777777" w:rsidTr="000818A9">
        <w:tc>
          <w:tcPr>
            <w:tcW w:w="1690" w:type="dxa"/>
            <w:vAlign w:val="center"/>
          </w:tcPr>
          <w:p w14:paraId="6513C7BE" w14:textId="77777777" w:rsidR="000818A9" w:rsidRPr="004966C9" w:rsidRDefault="000818A9" w:rsidP="006F0C39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color w:val="auto"/>
                <w:sz w:val="22"/>
              </w:rPr>
            </w:pPr>
          </w:p>
        </w:tc>
        <w:tc>
          <w:tcPr>
            <w:tcW w:w="1690" w:type="dxa"/>
            <w:vAlign w:val="center"/>
          </w:tcPr>
          <w:p w14:paraId="42E2A548" w14:textId="77777777" w:rsidR="000818A9" w:rsidRPr="004966C9" w:rsidRDefault="000818A9" w:rsidP="006F0C39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color w:val="auto"/>
                <w:sz w:val="22"/>
              </w:rPr>
            </w:pPr>
          </w:p>
        </w:tc>
        <w:tc>
          <w:tcPr>
            <w:tcW w:w="5800" w:type="dxa"/>
            <w:vAlign w:val="center"/>
          </w:tcPr>
          <w:p w14:paraId="0BEB8C28" w14:textId="77777777" w:rsidR="000818A9" w:rsidRPr="00154408" w:rsidRDefault="000818A9" w:rsidP="006F0C39">
            <w:pPr>
              <w:spacing w:before="120" w:after="120"/>
              <w:ind w:left="0" w:right="0" w:firstLine="0"/>
              <w:jc w:val="center"/>
              <w:rPr>
                <w:rFonts w:ascii="Calibri Light" w:hAnsi="Calibri Light" w:cs="Calibri Light"/>
                <w:i/>
                <w:color w:val="auto"/>
                <w:sz w:val="22"/>
              </w:rPr>
            </w:pPr>
          </w:p>
        </w:tc>
      </w:tr>
    </w:tbl>
    <w:p w14:paraId="53AAD744" w14:textId="77777777" w:rsidR="003D2292" w:rsidRPr="00C97520" w:rsidRDefault="003D2292">
      <w:pPr>
        <w:suppressAutoHyphens w:val="0"/>
        <w:spacing w:after="0"/>
        <w:ind w:left="0" w:right="0" w:firstLine="0"/>
        <w:jc w:val="left"/>
        <w:rPr>
          <w:rFonts w:ascii="Calibri" w:hAnsi="Calibri" w:cs="Calibri"/>
          <w:b/>
          <w:sz w:val="2"/>
          <w:szCs w:val="2"/>
        </w:rPr>
      </w:pPr>
      <w:r w:rsidRPr="00C97520">
        <w:rPr>
          <w:rFonts w:ascii="Calibri" w:hAnsi="Calibri" w:cs="Calibri"/>
          <w:b/>
          <w:sz w:val="2"/>
          <w:szCs w:val="2"/>
        </w:rPr>
        <w:br w:type="page"/>
      </w:r>
    </w:p>
    <w:p w14:paraId="0D0F521F" w14:textId="711527F5" w:rsidR="00EC5F30" w:rsidRPr="00154408" w:rsidRDefault="00EC5F30" w:rsidP="00EC5F30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  <w:r w:rsidRPr="00154408">
        <w:rPr>
          <w:rFonts w:ascii="Calibri" w:hAnsi="Calibri" w:cs="Calibri"/>
          <w:b/>
        </w:rPr>
        <w:lastRenderedPageBreak/>
        <w:t xml:space="preserve">Termin realizacji zamówienia </w:t>
      </w:r>
    </w:p>
    <w:p w14:paraId="1FCE32ED" w14:textId="77777777" w:rsidR="00EC5F30" w:rsidRPr="00154408" w:rsidRDefault="00EC5F30" w:rsidP="00EC5F30">
      <w:pPr>
        <w:spacing w:after="0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 xml:space="preserve">Deklaruję wykonanie przedmiotu zamówienia w okresie: </w:t>
      </w:r>
      <w:proofErr w:type="gramStart"/>
      <w:r w:rsidRPr="00154408">
        <w:rPr>
          <w:rFonts w:ascii="Calibri" w:hAnsi="Calibri" w:cs="Calibri"/>
          <w:highlight w:val="yellow"/>
        </w:rPr>
        <w:t>…….</w:t>
      </w:r>
      <w:proofErr w:type="gramEnd"/>
      <w:r w:rsidRPr="00154408">
        <w:rPr>
          <w:rFonts w:ascii="Calibri" w:hAnsi="Calibri" w:cs="Calibri"/>
          <w:highlight w:val="yellow"/>
        </w:rPr>
        <w:t>.</w:t>
      </w:r>
      <w:r w:rsidR="00CE2B01" w:rsidRPr="00154408">
        <w:rPr>
          <w:rStyle w:val="Odwoanieprzypisudolnego"/>
          <w:rFonts w:ascii="Calibri" w:hAnsi="Calibri" w:cs="Calibri"/>
          <w:highlight w:val="yellow"/>
        </w:rPr>
        <w:footnoteReference w:id="9"/>
      </w:r>
      <w:r w:rsidRPr="00154408">
        <w:rPr>
          <w:rFonts w:ascii="Calibri" w:hAnsi="Calibri" w:cs="Calibri"/>
        </w:rPr>
        <w:t xml:space="preserve"> </w:t>
      </w:r>
      <w:r w:rsidR="000818A9">
        <w:rPr>
          <w:rFonts w:ascii="Calibri" w:hAnsi="Calibri" w:cs="Calibri"/>
        </w:rPr>
        <w:t>dni</w:t>
      </w:r>
      <w:r w:rsidRPr="00154408">
        <w:rPr>
          <w:rFonts w:ascii="Calibri" w:hAnsi="Calibri" w:cs="Calibri"/>
        </w:rPr>
        <w:t xml:space="preserve"> od daty zawarcia umowy. </w:t>
      </w:r>
    </w:p>
    <w:p w14:paraId="44846266" w14:textId="77777777" w:rsidR="00EC5F30" w:rsidRPr="00154408" w:rsidRDefault="00EC5F30" w:rsidP="00C83625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</w:p>
    <w:p w14:paraId="25BFB4A7" w14:textId="77777777" w:rsidR="00EC5F30" w:rsidRPr="00154408" w:rsidRDefault="00EC5F30" w:rsidP="00C83625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</w:p>
    <w:p w14:paraId="46823D17" w14:textId="77777777" w:rsidR="002E4BC4" w:rsidRPr="00154408" w:rsidRDefault="002E4BC4">
      <w:pPr>
        <w:pStyle w:val="Nagwek1"/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76" w:lineRule="auto"/>
        <w:jc w:val="left"/>
        <w:rPr>
          <w:rFonts w:ascii="Calibri" w:hAnsi="Calibri" w:cs="Calibri"/>
        </w:rPr>
      </w:pPr>
      <w:r w:rsidRPr="00154408">
        <w:rPr>
          <w:rFonts w:ascii="Calibri" w:hAnsi="Calibri" w:cs="Calibri"/>
        </w:rPr>
        <w:t>Dodatkowe warunki realizacji przedmiotu zamówienia</w:t>
      </w:r>
    </w:p>
    <w:p w14:paraId="0D6E6DB4" w14:textId="77777777" w:rsidR="00CB5623" w:rsidRPr="00154408" w:rsidRDefault="00CB5623" w:rsidP="00CB5623">
      <w:pPr>
        <w:spacing w:after="0" w:line="276" w:lineRule="auto"/>
        <w:ind w:left="0" w:right="0" w:firstLine="0"/>
        <w:rPr>
          <w:rFonts w:ascii="Calibri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t xml:space="preserve">Warunki nie mogą być sprzeczne z treścią zapytania ofertowego, w tym w szczególności prowadzić do ograniczenia zakresu prac, wskazania wariantów realizacji bądź warunkować realizacji od innych czynników, w tym działań osób trzecich. </w:t>
      </w:r>
    </w:p>
    <w:p w14:paraId="60735DC4" w14:textId="77777777" w:rsidR="00CB5623" w:rsidRPr="00154408" w:rsidRDefault="00CB5623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</w:p>
    <w:p w14:paraId="44E11E11" w14:textId="77777777" w:rsidR="002E4BC4" w:rsidRPr="00154408" w:rsidRDefault="002E4BC4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0B4B414E" w14:textId="77777777" w:rsidR="00717C6B" w:rsidRPr="00154408" w:rsidRDefault="00717C6B" w:rsidP="00717C6B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6114F99E" w14:textId="77777777" w:rsidR="00717C6B" w:rsidRPr="00154408" w:rsidRDefault="00717C6B" w:rsidP="00717C6B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7CB909A5" w14:textId="77777777" w:rsidR="00E6439E" w:rsidRPr="00154408" w:rsidRDefault="00E6439E" w:rsidP="00E6439E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61B40AAE" w14:textId="77777777" w:rsidR="00551C7A" w:rsidRDefault="00551C7A" w:rsidP="00551C7A">
      <w:pPr>
        <w:spacing w:after="86" w:line="276" w:lineRule="auto"/>
        <w:ind w:left="0" w:right="0" w:firstLine="0"/>
        <w:rPr>
          <w:rFonts w:ascii="Calibri" w:hAnsi="Calibri" w:cs="Calibri"/>
        </w:rPr>
      </w:pPr>
    </w:p>
    <w:p w14:paraId="530AAC45" w14:textId="77777777" w:rsidR="001326A6" w:rsidRPr="00154408" w:rsidRDefault="001326A6" w:rsidP="00551C7A">
      <w:pPr>
        <w:spacing w:after="86" w:line="276" w:lineRule="auto"/>
        <w:ind w:left="0" w:right="0" w:firstLine="0"/>
        <w:rPr>
          <w:rFonts w:ascii="Calibri" w:hAnsi="Calibri" w:cs="Calibri"/>
        </w:rPr>
      </w:pPr>
    </w:p>
    <w:p w14:paraId="5B7FC4F5" w14:textId="77777777" w:rsidR="00551C7A" w:rsidRPr="00154408" w:rsidRDefault="00551C7A" w:rsidP="00551C7A">
      <w:pPr>
        <w:pStyle w:val="Nagwek1"/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76" w:lineRule="auto"/>
        <w:jc w:val="left"/>
        <w:rPr>
          <w:rFonts w:ascii="Calibri" w:hAnsi="Calibri" w:cs="Calibri"/>
        </w:rPr>
      </w:pPr>
      <w:r w:rsidRPr="00154408">
        <w:rPr>
          <w:rFonts w:ascii="Calibri" w:hAnsi="Calibri" w:cs="Calibri"/>
        </w:rPr>
        <w:t>Uwagi do oferty</w:t>
      </w:r>
    </w:p>
    <w:p w14:paraId="4FB3C870" w14:textId="77777777" w:rsidR="00551C7A" w:rsidRPr="00154408" w:rsidRDefault="00551C7A" w:rsidP="00551C7A">
      <w:pPr>
        <w:spacing w:after="0" w:line="276" w:lineRule="auto"/>
        <w:ind w:left="0" w:right="0" w:firstLine="0"/>
        <w:jc w:val="left"/>
        <w:rPr>
          <w:rFonts w:ascii="Calibri" w:hAnsi="Calibri" w:cs="Calibri"/>
        </w:rPr>
      </w:pPr>
    </w:p>
    <w:p w14:paraId="3F1D5DEF" w14:textId="77777777" w:rsidR="00F44A6E" w:rsidRPr="00154408" w:rsidRDefault="00F44A6E" w:rsidP="00F44A6E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64A96D38" w14:textId="77777777" w:rsidR="00F44A6E" w:rsidRPr="00154408" w:rsidRDefault="00F44A6E" w:rsidP="00F44A6E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52CFDD8D" w14:textId="77777777" w:rsidR="00717C6B" w:rsidRPr="00154408" w:rsidRDefault="00717C6B" w:rsidP="00717C6B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0B734CC2" w14:textId="77777777" w:rsidR="00717C6B" w:rsidRPr="00154408" w:rsidRDefault="00717C6B" w:rsidP="00717C6B">
      <w:pPr>
        <w:spacing w:after="86" w:line="276" w:lineRule="auto"/>
        <w:ind w:left="0" w:right="0" w:firstLine="0"/>
        <w:rPr>
          <w:rFonts w:ascii="Calibri" w:hAnsi="Calibri" w:cs="Calibri"/>
        </w:rPr>
      </w:pPr>
      <w:r w:rsidRPr="0015440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61545C7B" w14:textId="77777777" w:rsidR="00551C7A" w:rsidRPr="00154408" w:rsidRDefault="00551C7A">
      <w:pPr>
        <w:spacing w:after="86" w:line="276" w:lineRule="auto"/>
        <w:ind w:left="0" w:right="0" w:firstLine="0"/>
        <w:rPr>
          <w:rFonts w:ascii="Calibri" w:hAnsi="Calibri" w:cs="Calibri"/>
        </w:rPr>
      </w:pPr>
    </w:p>
    <w:p w14:paraId="7C6CC8C0" w14:textId="77777777" w:rsidR="00F44A6E" w:rsidRPr="00154408" w:rsidRDefault="00F44A6E">
      <w:pPr>
        <w:spacing w:after="86" w:line="276" w:lineRule="auto"/>
        <w:ind w:left="0" w:right="0" w:firstLine="0"/>
        <w:rPr>
          <w:rFonts w:ascii="Calibri" w:hAnsi="Calibri" w:cs="Calibri"/>
        </w:rPr>
      </w:pPr>
    </w:p>
    <w:p w14:paraId="745E676E" w14:textId="77777777" w:rsidR="002E4BC4" w:rsidRPr="00154408" w:rsidRDefault="002E4BC4">
      <w:pPr>
        <w:pStyle w:val="Nagwek1"/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76" w:lineRule="auto"/>
        <w:jc w:val="left"/>
        <w:rPr>
          <w:rFonts w:ascii="Calibri" w:hAnsi="Calibri" w:cs="Calibri"/>
        </w:rPr>
      </w:pPr>
      <w:r w:rsidRPr="00154408">
        <w:rPr>
          <w:rFonts w:ascii="Calibri" w:hAnsi="Calibri" w:cs="Calibri"/>
        </w:rPr>
        <w:t xml:space="preserve">Oświadczenia </w:t>
      </w:r>
    </w:p>
    <w:p w14:paraId="64B2E690" w14:textId="77777777" w:rsidR="002E4BC4" w:rsidRPr="00154408" w:rsidRDefault="002E4BC4">
      <w:pPr>
        <w:tabs>
          <w:tab w:val="left" w:pos="4050"/>
        </w:tabs>
        <w:spacing w:line="276" w:lineRule="auto"/>
        <w:ind w:left="-5" w:right="47"/>
        <w:rPr>
          <w:rFonts w:ascii="Calibri" w:hAnsi="Calibri" w:cs="Calibri"/>
        </w:rPr>
      </w:pPr>
      <w:r w:rsidRPr="00154408">
        <w:rPr>
          <w:rFonts w:ascii="Calibri" w:hAnsi="Calibri" w:cs="Calibri"/>
        </w:rPr>
        <w:tab/>
      </w:r>
    </w:p>
    <w:p w14:paraId="3E44090A" w14:textId="73D10E2C" w:rsidR="00656D80" w:rsidRPr="00154408" w:rsidRDefault="002E4BC4" w:rsidP="00B65399">
      <w:pPr>
        <w:tabs>
          <w:tab w:val="left" w:pos="4050"/>
        </w:tabs>
        <w:spacing w:line="276" w:lineRule="auto"/>
        <w:ind w:left="-5" w:right="47"/>
        <w:rPr>
          <w:rFonts w:ascii="Calibri" w:hAnsi="Calibri" w:cs="Calibri"/>
          <w:i/>
          <w:sz w:val="22"/>
        </w:rPr>
      </w:pPr>
      <w:r w:rsidRPr="0076235D">
        <w:rPr>
          <w:rFonts w:ascii="Calibri" w:hAnsi="Calibri" w:cs="Calibri"/>
          <w:b/>
          <w:i/>
          <w:sz w:val="22"/>
        </w:rPr>
        <w:t>Oświadczam, iż</w:t>
      </w:r>
      <w:r w:rsidRPr="00154408">
        <w:rPr>
          <w:rFonts w:ascii="Calibri" w:hAnsi="Calibri" w:cs="Calibri"/>
          <w:i/>
          <w:sz w:val="22"/>
        </w:rPr>
        <w:t xml:space="preserve"> spełniam wymogi postawione w sekcji „Warunku udziału w postępowaniu” zapytania ofertowego</w:t>
      </w:r>
      <w:r w:rsidR="00F44A6E" w:rsidRPr="00154408">
        <w:rPr>
          <w:rFonts w:ascii="Calibri" w:hAnsi="Calibri" w:cs="Calibri"/>
          <w:i/>
          <w:sz w:val="22"/>
        </w:rPr>
        <w:t xml:space="preserve"> </w:t>
      </w:r>
      <w:r w:rsidR="00656D80" w:rsidRPr="00154408">
        <w:rPr>
          <w:rFonts w:ascii="Calibri" w:hAnsi="Calibri" w:cs="Calibri"/>
          <w:i/>
          <w:sz w:val="22"/>
        </w:rPr>
        <w:t xml:space="preserve">(ogłoszenia o udzieleniu zamówienia) nr </w:t>
      </w:r>
      <w:r w:rsidR="00405A43">
        <w:rPr>
          <w:rFonts w:ascii="Calibri" w:hAnsi="Calibri" w:cs="Calibri"/>
          <w:i/>
          <w:sz w:val="22"/>
        </w:rPr>
        <w:t xml:space="preserve">01/12/2025 </w:t>
      </w:r>
      <w:r w:rsidR="00656D80" w:rsidRPr="00154408">
        <w:rPr>
          <w:rFonts w:ascii="Calibri" w:hAnsi="Calibri" w:cs="Calibri"/>
          <w:i/>
          <w:sz w:val="22"/>
        </w:rPr>
        <w:t xml:space="preserve">z dnia </w:t>
      </w:r>
      <w:r w:rsidR="00405A43">
        <w:rPr>
          <w:rFonts w:ascii="Calibri" w:hAnsi="Calibri" w:cs="Calibri"/>
          <w:i/>
          <w:sz w:val="22"/>
        </w:rPr>
        <w:t>15.12.2025</w:t>
      </w:r>
      <w:r w:rsidR="00656D80" w:rsidRPr="00154408">
        <w:rPr>
          <w:rFonts w:ascii="Calibri" w:hAnsi="Calibri" w:cs="Calibri"/>
          <w:i/>
          <w:sz w:val="22"/>
        </w:rPr>
        <w:t xml:space="preserve">: </w:t>
      </w:r>
    </w:p>
    <w:p w14:paraId="531B9F98" w14:textId="77777777" w:rsidR="00656D80" w:rsidRPr="00154408" w:rsidRDefault="00656D80" w:rsidP="00B65399">
      <w:pPr>
        <w:pStyle w:val="Bezodstpw"/>
        <w:numPr>
          <w:ilvl w:val="0"/>
          <w:numId w:val="28"/>
        </w:numPr>
        <w:spacing w:line="276" w:lineRule="auto"/>
        <w:rPr>
          <w:rFonts w:ascii="Calibri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t>W zakresie kryterium I. Uprawnienia do wykonania określonej działalności lub czynności oświadczam, że</w:t>
      </w:r>
      <w:r w:rsidR="00C07BB4" w:rsidRPr="00154408">
        <w:rPr>
          <w:rFonts w:ascii="Calibri" w:hAnsi="Calibri" w:cs="Calibri"/>
          <w:i/>
          <w:sz w:val="22"/>
        </w:rPr>
        <w:t xml:space="preserve"> p</w:t>
      </w:r>
      <w:r w:rsidRPr="00154408">
        <w:rPr>
          <w:rFonts w:ascii="Calibri" w:hAnsi="Calibri" w:cs="Calibri"/>
          <w:i/>
          <w:sz w:val="22"/>
        </w:rPr>
        <w:t>rowadzę działalność gospodarczą zgodn</w:t>
      </w:r>
      <w:r w:rsidR="00CD7F5C">
        <w:rPr>
          <w:rFonts w:ascii="Calibri" w:hAnsi="Calibri" w:cs="Calibri"/>
          <w:i/>
          <w:sz w:val="22"/>
        </w:rPr>
        <w:t>ą</w:t>
      </w:r>
      <w:r w:rsidRPr="00154408">
        <w:rPr>
          <w:rFonts w:ascii="Calibri" w:hAnsi="Calibri" w:cs="Calibri"/>
          <w:i/>
          <w:sz w:val="22"/>
        </w:rPr>
        <w:t xml:space="preserve"> z przedmiotem zamówienia</w:t>
      </w:r>
      <w:r w:rsidR="00C07BB4" w:rsidRPr="00154408">
        <w:rPr>
          <w:rFonts w:ascii="Calibri" w:hAnsi="Calibri" w:cs="Calibri"/>
          <w:i/>
          <w:sz w:val="22"/>
        </w:rPr>
        <w:t xml:space="preserve"> </w:t>
      </w:r>
      <w:r w:rsidR="00CD7F5C">
        <w:rPr>
          <w:rFonts w:ascii="Calibri" w:hAnsi="Calibri" w:cs="Calibri"/>
          <w:i/>
          <w:sz w:val="22"/>
        </w:rPr>
        <w:t xml:space="preserve">przez okres dłuższy niż 24 miesiące, </w:t>
      </w:r>
      <w:r w:rsidR="00C07BB4" w:rsidRPr="00154408">
        <w:rPr>
          <w:rFonts w:ascii="Calibri" w:hAnsi="Calibri" w:cs="Calibri"/>
          <w:i/>
          <w:sz w:val="22"/>
        </w:rPr>
        <w:t>potwierdzoną wpisem do odpowiedniego rejestru</w:t>
      </w:r>
      <w:r w:rsidRPr="00154408">
        <w:rPr>
          <w:rFonts w:ascii="Calibri" w:hAnsi="Calibri" w:cs="Calibri"/>
          <w:i/>
          <w:sz w:val="22"/>
        </w:rPr>
        <w:t xml:space="preserve">. </w:t>
      </w:r>
    </w:p>
    <w:p w14:paraId="65C677B0" w14:textId="77777777" w:rsidR="00F75D76" w:rsidRPr="00154408" w:rsidRDefault="00F75D76" w:rsidP="00B65399">
      <w:pPr>
        <w:pStyle w:val="Bezodstpw"/>
        <w:numPr>
          <w:ilvl w:val="0"/>
          <w:numId w:val="28"/>
        </w:numPr>
        <w:spacing w:line="276" w:lineRule="auto"/>
        <w:rPr>
          <w:rFonts w:ascii="Calibri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t xml:space="preserve">Oświadczam, iż nie jestem podmiotem wykluczonym z niniejszego postępowania, tzn. nie jestem podmiotem: </w:t>
      </w:r>
    </w:p>
    <w:p w14:paraId="09EA833E" w14:textId="77777777" w:rsidR="00F75D76" w:rsidRPr="00154408" w:rsidRDefault="00F75D76" w:rsidP="00B65399">
      <w:pPr>
        <w:pStyle w:val="Bezodstpw"/>
        <w:spacing w:line="276" w:lineRule="auto"/>
        <w:ind w:left="1080" w:firstLine="0"/>
        <w:rPr>
          <w:rFonts w:ascii="Calibri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t xml:space="preserve">- w stosunku, do którego otwarto likwidację lub którego upadłość ogłoszono; </w:t>
      </w:r>
    </w:p>
    <w:p w14:paraId="04B98F02" w14:textId="77777777" w:rsidR="00F75D76" w:rsidRPr="00154408" w:rsidRDefault="00F75D76" w:rsidP="00B65399">
      <w:pPr>
        <w:pStyle w:val="Bezodstpw"/>
        <w:spacing w:line="276" w:lineRule="auto"/>
        <w:ind w:left="1080" w:firstLine="0"/>
        <w:rPr>
          <w:rFonts w:ascii="Calibri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t xml:space="preserve">- który złożył nieprawdziwe informacje mające wpływ na wynik prowadzonego postępowania; </w:t>
      </w:r>
    </w:p>
    <w:p w14:paraId="5DAFFD04" w14:textId="77777777" w:rsidR="00F75D76" w:rsidRPr="00154408" w:rsidRDefault="00F75D76" w:rsidP="00B65399">
      <w:pPr>
        <w:pStyle w:val="Bezodstpw"/>
        <w:spacing w:line="276" w:lineRule="auto"/>
        <w:ind w:left="1080" w:firstLine="0"/>
        <w:rPr>
          <w:rFonts w:ascii="Calibri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t>- który w sposób zawiniony poważnie naruszył obowiązki zawodowe, w tym w szczególności w wyniku zamierzonego działania lub rażącego niedbalstwa nie wykonałem lub nienależycie wykonałem zamówienie, co Zamawiający jest w stanie wykazać za pomocą stosownych środków dowodowych i nie upłynęły 3 lata od dnia zaistnienia zdarzenia będącego podstawą wykluczenia;</w:t>
      </w:r>
    </w:p>
    <w:p w14:paraId="438A729F" w14:textId="77777777" w:rsidR="00F75D76" w:rsidRPr="00154408" w:rsidRDefault="00F75D76" w:rsidP="00B65399">
      <w:pPr>
        <w:pStyle w:val="Bezodstpw"/>
        <w:spacing w:line="276" w:lineRule="auto"/>
        <w:ind w:left="1080" w:firstLine="0"/>
        <w:rPr>
          <w:rFonts w:ascii="Calibri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lastRenderedPageBreak/>
        <w:t xml:space="preserve">- który, z przyczyn leżących po jego stronie, nie wykonał albo nienależycie wykonał w istotnym stopniu wcześniejszą umowę w sprawie zamówienia finansowanego lub współfinansowanego ze środków publicznych w rozumieniu przepisów o finansach publicznych, co doprowadziło do rozwiązania umowy lub zasądzenia odszkodowania - jeżeli nie upłynęły 3 lata od dnia zaistnienia zdarzenia będącego podstawą wykluczenia; </w:t>
      </w:r>
    </w:p>
    <w:p w14:paraId="315C1461" w14:textId="77777777" w:rsidR="00F75D76" w:rsidRPr="00154408" w:rsidRDefault="00F75D76" w:rsidP="00B65399">
      <w:pPr>
        <w:pStyle w:val="Bezodstpw"/>
        <w:spacing w:line="276" w:lineRule="auto"/>
        <w:ind w:left="1080" w:firstLine="0"/>
        <w:rPr>
          <w:rFonts w:ascii="Calibri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t>- który brał udział w przygotowaniu postępowania o udzielenie zamówienia lub którego pracownik, a także osoba wykonująca pracę na podstawie umowy zlecenia, o dzieło, agencyjnej lub innej umowy o świadczenie usług, brał udział w przygotowaniu takiego postępowania</w:t>
      </w:r>
    </w:p>
    <w:p w14:paraId="3486A62E" w14:textId="77777777" w:rsidR="00F75D76" w:rsidRPr="00154408" w:rsidRDefault="00F75D76" w:rsidP="00B65399">
      <w:pPr>
        <w:pStyle w:val="Bezodstpw"/>
        <w:spacing w:line="276" w:lineRule="auto"/>
        <w:ind w:left="1080" w:firstLine="360"/>
        <w:rPr>
          <w:rFonts w:ascii="Calibri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t>[W przypadku wykreślenia powyższego oświadczenia]</w:t>
      </w:r>
    </w:p>
    <w:p w14:paraId="2CA1FD7E" w14:textId="77777777" w:rsidR="00F75D76" w:rsidRPr="00154408" w:rsidRDefault="00F75D76" w:rsidP="00B65399">
      <w:pPr>
        <w:pStyle w:val="Bezodstpw"/>
        <w:spacing w:line="276" w:lineRule="auto"/>
        <w:ind w:left="1418" w:firstLine="22"/>
        <w:rPr>
          <w:rFonts w:ascii="Calibri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t xml:space="preserve">Oświadczam, iż spowodowane zakłócenie konkurencji może być wyeliminowane w inny sposób niż przez wykluczenie wykonawcy z udziału w postępowaniu. </w:t>
      </w:r>
    </w:p>
    <w:p w14:paraId="5D8688E3" w14:textId="77777777" w:rsidR="00F75D76" w:rsidRPr="00154408" w:rsidRDefault="00F75D76" w:rsidP="00B65399">
      <w:pPr>
        <w:pStyle w:val="Bezodstpw"/>
        <w:spacing w:line="276" w:lineRule="auto"/>
        <w:ind w:left="1418" w:firstLine="22"/>
        <w:rPr>
          <w:rFonts w:ascii="Calibri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t xml:space="preserve">Dowód, że udział w przygotowaniu postępowania o udzielenie zamówienia nie zakłóci konkurencji (opis): </w:t>
      </w:r>
    </w:p>
    <w:p w14:paraId="0D3E5C90" w14:textId="77777777" w:rsidR="00F75D76" w:rsidRPr="00154408" w:rsidRDefault="00F75D76" w:rsidP="00B65399">
      <w:pPr>
        <w:pStyle w:val="Bezodstpw"/>
        <w:spacing w:line="276" w:lineRule="auto"/>
        <w:ind w:left="1418" w:firstLine="22"/>
        <w:rPr>
          <w:rFonts w:ascii="Calibri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t>……………………………………………………………………………..………………………………………</w:t>
      </w:r>
    </w:p>
    <w:p w14:paraId="2C71A999" w14:textId="77777777" w:rsidR="00F75D76" w:rsidRPr="00154408" w:rsidRDefault="00F75D76" w:rsidP="00B65399">
      <w:pPr>
        <w:pStyle w:val="Bezodstpw"/>
        <w:spacing w:line="276" w:lineRule="auto"/>
        <w:ind w:left="1418" w:firstLine="22"/>
        <w:rPr>
          <w:rFonts w:ascii="Calibri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t>……………………………………………………………………………..………………………………………</w:t>
      </w:r>
    </w:p>
    <w:p w14:paraId="1F842FA5" w14:textId="77777777" w:rsidR="00F75D76" w:rsidRPr="00154408" w:rsidRDefault="00F75D76" w:rsidP="00B65399">
      <w:pPr>
        <w:pStyle w:val="Bezodstpw"/>
        <w:spacing w:line="276" w:lineRule="auto"/>
        <w:ind w:left="1418" w:firstLine="22"/>
        <w:rPr>
          <w:rFonts w:ascii="Calibri" w:hAnsi="Calibri" w:cs="Calibri"/>
          <w:i/>
          <w:sz w:val="22"/>
        </w:rPr>
      </w:pPr>
    </w:p>
    <w:p w14:paraId="2D249759" w14:textId="77777777" w:rsidR="000065A1" w:rsidRPr="00154408" w:rsidRDefault="00F62F93" w:rsidP="00B65399">
      <w:pPr>
        <w:pStyle w:val="Bezodstpw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</w:rPr>
      </w:pPr>
      <w:r w:rsidRPr="00154408">
        <w:rPr>
          <w:rFonts w:ascii="Calibri" w:hAnsi="Calibri" w:cs="Calibri"/>
          <w:sz w:val="22"/>
        </w:rPr>
        <w:t>W zakresie kryterium II. Wiedza i doświadczenie oświadczam, iż</w:t>
      </w:r>
      <w:r w:rsidR="000065A1" w:rsidRPr="00154408">
        <w:rPr>
          <w:rFonts w:ascii="Calibri" w:hAnsi="Calibri" w:cs="Calibri"/>
          <w:sz w:val="22"/>
        </w:rPr>
        <w:t xml:space="preserve"> </w:t>
      </w:r>
      <w:bookmarkStart w:id="3" w:name="_Hlk43226246"/>
      <w:r w:rsidR="00F3147D" w:rsidRPr="00F3147D">
        <w:rPr>
          <w:rFonts w:ascii="Calibri" w:hAnsi="Calibri" w:cs="Calibri"/>
          <w:sz w:val="22"/>
        </w:rPr>
        <w:t>prowadzę działalność gospodarczą przez okres dłuższy niż 24 miesiące</w:t>
      </w:r>
      <w:r w:rsidR="00540983" w:rsidRPr="00154408">
        <w:rPr>
          <w:rFonts w:ascii="Calibri" w:hAnsi="Calibri" w:cs="Calibri"/>
          <w:sz w:val="22"/>
        </w:rPr>
        <w:t xml:space="preserve">. </w:t>
      </w:r>
      <w:bookmarkEnd w:id="3"/>
    </w:p>
    <w:p w14:paraId="6FCEF2F7" w14:textId="77777777" w:rsidR="000065A1" w:rsidRPr="00154408" w:rsidRDefault="00F62F93" w:rsidP="00B65399">
      <w:pPr>
        <w:pStyle w:val="Bezodstpw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</w:rPr>
      </w:pPr>
      <w:r w:rsidRPr="00154408">
        <w:rPr>
          <w:rFonts w:ascii="Calibri" w:hAnsi="Calibri" w:cs="Calibri"/>
          <w:sz w:val="22"/>
        </w:rPr>
        <w:t xml:space="preserve">W zakresie kryterium III. Potencjał techniczny, oświadczam, iż </w:t>
      </w:r>
      <w:r w:rsidR="000065A1" w:rsidRPr="00154408">
        <w:rPr>
          <w:rFonts w:ascii="Calibri" w:hAnsi="Calibri" w:cs="Calibri"/>
          <w:sz w:val="22"/>
        </w:rPr>
        <w:t xml:space="preserve">dysponuję Serwisem zgodnie z informacjami przedstawionymi w </w:t>
      </w:r>
      <w:r w:rsidR="005933EF" w:rsidRPr="00154408">
        <w:rPr>
          <w:rFonts w:ascii="Calibri" w:hAnsi="Calibri" w:cs="Calibri"/>
          <w:sz w:val="22"/>
        </w:rPr>
        <w:t>punkcie</w:t>
      </w:r>
      <w:r w:rsidR="000065A1" w:rsidRPr="00154408">
        <w:rPr>
          <w:rFonts w:ascii="Calibri" w:hAnsi="Calibri" w:cs="Calibri"/>
          <w:sz w:val="22"/>
        </w:rPr>
        <w:t xml:space="preserve"> </w:t>
      </w:r>
      <w:r w:rsidR="005933EF" w:rsidRPr="00154408">
        <w:rPr>
          <w:rFonts w:ascii="Calibri" w:hAnsi="Calibri" w:cs="Calibri"/>
          <w:sz w:val="22"/>
        </w:rPr>
        <w:t xml:space="preserve">„Parametry serwisu”. </w:t>
      </w:r>
    </w:p>
    <w:p w14:paraId="714BF26D" w14:textId="77777777" w:rsidR="00554CCC" w:rsidRPr="00154408" w:rsidRDefault="00554CCC" w:rsidP="00B65399">
      <w:pPr>
        <w:pStyle w:val="Bezodstpw"/>
        <w:numPr>
          <w:ilvl w:val="0"/>
          <w:numId w:val="28"/>
        </w:numPr>
        <w:spacing w:line="276" w:lineRule="auto"/>
        <w:rPr>
          <w:rFonts w:ascii="Calibri" w:hAnsi="Calibri" w:cs="Calibri"/>
          <w:sz w:val="22"/>
        </w:rPr>
      </w:pPr>
      <w:r w:rsidRPr="00154408">
        <w:rPr>
          <w:rFonts w:ascii="Calibri" w:hAnsi="Calibri" w:cs="Calibri"/>
          <w:sz w:val="22"/>
        </w:rPr>
        <w:t xml:space="preserve">W zakresie kryterium VI </w:t>
      </w:r>
      <w:r w:rsidRPr="00154408">
        <w:rPr>
          <w:rFonts w:ascii="Calibri" w:hAnsi="Calibri" w:cs="Calibri"/>
          <w:i/>
          <w:sz w:val="22"/>
        </w:rPr>
        <w:t xml:space="preserve">Inne warunki udziału w postępowaniu, </w:t>
      </w:r>
      <w:r w:rsidRPr="00154408">
        <w:rPr>
          <w:rFonts w:ascii="Calibri" w:hAnsi="Calibri" w:cs="Calibri"/>
          <w:sz w:val="22"/>
        </w:rPr>
        <w:t>oświadczam, iż nie jestem podmiotem powiązanym osobowo i kapitałowo z Zamawiającym.</w:t>
      </w:r>
    </w:p>
    <w:p w14:paraId="09A033D1" w14:textId="77777777" w:rsidR="00554CCC" w:rsidRPr="00154408" w:rsidRDefault="00554CCC" w:rsidP="00B65399">
      <w:pPr>
        <w:spacing w:line="276" w:lineRule="auto"/>
        <w:ind w:left="1134" w:firstLine="0"/>
        <w:rPr>
          <w:rFonts w:ascii="Calibri" w:eastAsia="Batang" w:hAnsi="Calibri" w:cs="Calibri"/>
          <w:i/>
          <w:sz w:val="22"/>
        </w:rPr>
      </w:pPr>
      <w:r w:rsidRPr="00154408">
        <w:rPr>
          <w:rFonts w:ascii="Calibri" w:hAnsi="Calibri" w:cs="Calibri"/>
          <w:i/>
          <w:sz w:val="22"/>
        </w:rPr>
        <w:t xml:space="preserve">Nie zachodzą wzajemne powiązania między Zamawiającym lub osobami upoważnionymi do zaciągania zobowiązań w imieniu Zamawiającego </w:t>
      </w:r>
      <w:r w:rsidRPr="00154408">
        <w:rPr>
          <w:rFonts w:ascii="Calibri" w:eastAsia="Batang" w:hAnsi="Calibri" w:cs="Calibri"/>
          <w:i/>
          <w:sz w:val="22"/>
        </w:rPr>
        <w:t>lub osobami wykonującymi w imieniu Zamawiającego czynności związane z przygotowaniem i przeprowadzeniem procedury wyboru wykonawcy a wykonawcą, polegające w szczególności na:</w:t>
      </w:r>
    </w:p>
    <w:p w14:paraId="61F081E9" w14:textId="77777777" w:rsidR="00554CCC" w:rsidRPr="00154408" w:rsidRDefault="00554CCC" w:rsidP="00B65399">
      <w:pPr>
        <w:numPr>
          <w:ilvl w:val="0"/>
          <w:numId w:val="32"/>
        </w:numPr>
        <w:tabs>
          <w:tab w:val="left" w:pos="1560"/>
        </w:tabs>
        <w:spacing w:after="0" w:line="276" w:lineRule="auto"/>
        <w:ind w:left="1560" w:right="0" w:hanging="425"/>
        <w:rPr>
          <w:rFonts w:ascii="Calibri" w:eastAsia="Batang" w:hAnsi="Calibri" w:cs="Calibri"/>
          <w:sz w:val="22"/>
        </w:rPr>
      </w:pPr>
      <w:r w:rsidRPr="00154408">
        <w:rPr>
          <w:rFonts w:ascii="Calibri" w:eastAsia="Batang" w:hAnsi="Calibri" w:cs="Calibri"/>
          <w:sz w:val="22"/>
        </w:rPr>
        <w:t>uczestniczeniu w spółce jako wspólnik spółki cywilnej lub spółki osobowej,</w:t>
      </w:r>
    </w:p>
    <w:p w14:paraId="62B4AF32" w14:textId="77777777" w:rsidR="00554CCC" w:rsidRPr="00154408" w:rsidRDefault="00554CCC" w:rsidP="00B65399">
      <w:pPr>
        <w:numPr>
          <w:ilvl w:val="0"/>
          <w:numId w:val="32"/>
        </w:numPr>
        <w:tabs>
          <w:tab w:val="left" w:pos="1560"/>
        </w:tabs>
        <w:spacing w:after="0" w:line="276" w:lineRule="auto"/>
        <w:ind w:left="1560" w:right="0" w:hanging="425"/>
        <w:rPr>
          <w:rFonts w:ascii="Calibri" w:eastAsia="Batang" w:hAnsi="Calibri" w:cs="Calibri"/>
          <w:sz w:val="22"/>
        </w:rPr>
      </w:pPr>
      <w:r w:rsidRPr="00154408">
        <w:rPr>
          <w:rFonts w:ascii="Calibri" w:eastAsia="Batang" w:hAnsi="Calibri" w:cs="Calibri"/>
          <w:sz w:val="22"/>
        </w:rPr>
        <w:t>posiadaniu co najmniej 10% udziałów lub akcji,</w:t>
      </w:r>
    </w:p>
    <w:p w14:paraId="48B1EC0D" w14:textId="77777777" w:rsidR="00554CCC" w:rsidRPr="00154408" w:rsidRDefault="00554CCC" w:rsidP="00B65399">
      <w:pPr>
        <w:numPr>
          <w:ilvl w:val="0"/>
          <w:numId w:val="32"/>
        </w:numPr>
        <w:tabs>
          <w:tab w:val="left" w:pos="1560"/>
        </w:tabs>
        <w:spacing w:after="0" w:line="276" w:lineRule="auto"/>
        <w:ind w:left="1560" w:right="0" w:hanging="425"/>
        <w:rPr>
          <w:rFonts w:ascii="Calibri" w:eastAsia="Batang" w:hAnsi="Calibri" w:cs="Calibri"/>
          <w:sz w:val="22"/>
        </w:rPr>
      </w:pPr>
      <w:r w:rsidRPr="00154408">
        <w:rPr>
          <w:rFonts w:ascii="Calibri" w:eastAsia="Batang" w:hAnsi="Calibri" w:cs="Calibri"/>
          <w:sz w:val="22"/>
        </w:rPr>
        <w:t xml:space="preserve">pełnieniu funkcji członka organu nadzorczego lub zarządzającego, prokurenta, pełnomocnika, </w:t>
      </w:r>
    </w:p>
    <w:p w14:paraId="6CB99539" w14:textId="77777777" w:rsidR="00554CCC" w:rsidRPr="00154408" w:rsidRDefault="00554CCC" w:rsidP="00B65399">
      <w:pPr>
        <w:tabs>
          <w:tab w:val="left" w:pos="1560"/>
        </w:tabs>
        <w:spacing w:after="0" w:line="276" w:lineRule="auto"/>
        <w:ind w:left="1560" w:hanging="425"/>
        <w:rPr>
          <w:rFonts w:ascii="Calibri" w:eastAsia="Batang" w:hAnsi="Calibri" w:cs="Calibri"/>
          <w:sz w:val="22"/>
        </w:rPr>
      </w:pPr>
      <w:r w:rsidRPr="00154408">
        <w:rPr>
          <w:rFonts w:ascii="Calibri" w:eastAsia="Batang" w:hAnsi="Calibri" w:cs="Calibri"/>
          <w:sz w:val="22"/>
        </w:rPr>
        <w:t>d)</w:t>
      </w:r>
      <w:r w:rsidRPr="00154408">
        <w:rPr>
          <w:rFonts w:ascii="Calibri" w:eastAsia="Batang" w:hAnsi="Calibri" w:cs="Calibri"/>
          <w:sz w:val="22"/>
        </w:rPr>
        <w:tab/>
      </w:r>
      <w:r w:rsidR="0076235D">
        <w:rPr>
          <w:rFonts w:ascii="Calibri" w:eastAsia="Batang" w:hAnsi="Calibri" w:cs="Calibri"/>
          <w:sz w:val="22"/>
        </w:rPr>
        <w:t>p</w:t>
      </w:r>
      <w:r w:rsidRPr="00154408">
        <w:rPr>
          <w:rFonts w:ascii="Calibri" w:eastAsia="Batang" w:hAnsi="Calibri" w:cs="Calibri"/>
          <w:sz w:val="22"/>
        </w:rPr>
        <w:t>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69E9821" w14:textId="77777777" w:rsidR="00E11F6E" w:rsidRPr="00154408" w:rsidRDefault="00E11F6E" w:rsidP="00E11F6E">
      <w:pPr>
        <w:pStyle w:val="Bezodstpw"/>
        <w:ind w:left="1418" w:firstLine="22"/>
        <w:rPr>
          <w:rFonts w:ascii="Calibri" w:hAnsi="Calibri" w:cs="Calibri"/>
          <w:i/>
          <w:sz w:val="22"/>
        </w:rPr>
      </w:pPr>
    </w:p>
    <w:p w14:paraId="2D3EFD89" w14:textId="77777777" w:rsidR="00C07BB4" w:rsidRPr="0076235D" w:rsidRDefault="00C07BB4" w:rsidP="00B65399">
      <w:pPr>
        <w:pStyle w:val="Bezodstpw"/>
        <w:spacing w:line="276" w:lineRule="auto"/>
        <w:rPr>
          <w:rFonts w:ascii="Calibri" w:hAnsi="Calibri" w:cs="Calibri"/>
          <w:b/>
          <w:sz w:val="22"/>
        </w:rPr>
      </w:pPr>
      <w:r w:rsidRPr="0076235D">
        <w:rPr>
          <w:rFonts w:ascii="Calibri" w:hAnsi="Calibri" w:cs="Calibri"/>
          <w:b/>
          <w:sz w:val="22"/>
        </w:rPr>
        <w:t xml:space="preserve">Ponadto oświadczam, że: </w:t>
      </w:r>
    </w:p>
    <w:p w14:paraId="6491388D" w14:textId="77777777" w:rsidR="00C07BB4" w:rsidRPr="00154408" w:rsidRDefault="00C07BB4" w:rsidP="00B65399">
      <w:pPr>
        <w:pStyle w:val="Bezodstpw"/>
        <w:numPr>
          <w:ilvl w:val="0"/>
          <w:numId w:val="33"/>
        </w:numPr>
        <w:spacing w:line="276" w:lineRule="auto"/>
        <w:rPr>
          <w:rFonts w:ascii="Calibri" w:hAnsi="Calibri" w:cs="Calibri"/>
          <w:sz w:val="22"/>
        </w:rPr>
      </w:pPr>
      <w:r w:rsidRPr="00154408">
        <w:rPr>
          <w:rFonts w:ascii="Calibri" w:hAnsi="Calibri" w:cs="Calibri"/>
          <w:sz w:val="22"/>
        </w:rPr>
        <w:t xml:space="preserve">Nie zachodzą inne okoliczności, które mogłyby wpłynąć na zakłócenie konkurencji poprzez mój udział w postępowaniu. </w:t>
      </w:r>
    </w:p>
    <w:p w14:paraId="32335383" w14:textId="0F2B7C6B" w:rsidR="00D627B5" w:rsidRPr="00154408" w:rsidRDefault="00C07BB4" w:rsidP="00B65399">
      <w:pPr>
        <w:pStyle w:val="Bezodstpw"/>
        <w:numPr>
          <w:ilvl w:val="0"/>
          <w:numId w:val="33"/>
        </w:numPr>
        <w:spacing w:line="276" w:lineRule="auto"/>
        <w:rPr>
          <w:rFonts w:ascii="Calibri" w:hAnsi="Calibri" w:cs="Calibri"/>
          <w:sz w:val="22"/>
        </w:rPr>
      </w:pPr>
      <w:r w:rsidRPr="00154408">
        <w:rPr>
          <w:rFonts w:ascii="Calibri" w:hAnsi="Calibri" w:cs="Calibri"/>
          <w:sz w:val="22"/>
        </w:rPr>
        <w:t>A</w:t>
      </w:r>
      <w:r w:rsidR="002E4BC4" w:rsidRPr="00154408">
        <w:rPr>
          <w:rFonts w:ascii="Calibri" w:hAnsi="Calibri" w:cs="Calibri"/>
          <w:sz w:val="22"/>
        </w:rPr>
        <w:t>kceptuję zapisy wskazane w zamówieniu w zakresie kluczowych postanowień treści umowy oraz warunków zmian umowy</w:t>
      </w:r>
      <w:r w:rsidR="00E11F6E" w:rsidRPr="00154408">
        <w:rPr>
          <w:rFonts w:ascii="Calibri" w:hAnsi="Calibri" w:cs="Calibri"/>
          <w:sz w:val="22"/>
        </w:rPr>
        <w:t xml:space="preserve"> i akceptuję treść umowy wskazaną w załączniku nr </w:t>
      </w:r>
      <w:r w:rsidR="00D627B5" w:rsidRPr="00154408">
        <w:rPr>
          <w:rFonts w:ascii="Calibri" w:hAnsi="Calibri" w:cs="Calibri"/>
          <w:sz w:val="22"/>
        </w:rPr>
        <w:t>3</w:t>
      </w:r>
      <w:r w:rsidR="00E11F6E" w:rsidRPr="00154408">
        <w:rPr>
          <w:rFonts w:ascii="Calibri" w:hAnsi="Calibri" w:cs="Calibri"/>
          <w:sz w:val="22"/>
        </w:rPr>
        <w:t xml:space="preserve"> do zapytania ofertowego (ogłoszenia o udzieleniu zamówienia) nr </w:t>
      </w:r>
      <w:r w:rsidR="00405A43">
        <w:rPr>
          <w:rFonts w:ascii="Calibri" w:hAnsi="Calibri" w:cs="Calibri"/>
          <w:sz w:val="22"/>
        </w:rPr>
        <w:t xml:space="preserve">01/12/2025 </w:t>
      </w:r>
      <w:r w:rsidR="00E11F6E" w:rsidRPr="00154408">
        <w:rPr>
          <w:rFonts w:ascii="Calibri" w:hAnsi="Calibri" w:cs="Calibri"/>
          <w:sz w:val="22"/>
        </w:rPr>
        <w:t xml:space="preserve">z dnia </w:t>
      </w:r>
      <w:r w:rsidR="00405A43">
        <w:rPr>
          <w:rFonts w:ascii="Calibri" w:hAnsi="Calibri" w:cs="Calibri"/>
          <w:sz w:val="22"/>
        </w:rPr>
        <w:t>15.12.2025</w:t>
      </w:r>
      <w:r w:rsidR="00FC7386" w:rsidRPr="00154408">
        <w:rPr>
          <w:rFonts w:ascii="Calibri" w:hAnsi="Calibri" w:cs="Calibri"/>
          <w:sz w:val="22"/>
        </w:rPr>
        <w:t xml:space="preserve">. </w:t>
      </w:r>
    </w:p>
    <w:p w14:paraId="76179DB5" w14:textId="77777777" w:rsidR="002E4BC4" w:rsidRPr="00154408" w:rsidRDefault="00D627B5" w:rsidP="00B65399">
      <w:pPr>
        <w:pStyle w:val="Bezodstpw"/>
        <w:numPr>
          <w:ilvl w:val="0"/>
          <w:numId w:val="33"/>
        </w:numPr>
        <w:spacing w:line="276" w:lineRule="auto"/>
        <w:rPr>
          <w:rFonts w:ascii="Calibri" w:hAnsi="Calibri" w:cs="Calibri"/>
          <w:sz w:val="22"/>
        </w:rPr>
      </w:pPr>
      <w:r w:rsidRPr="00154408">
        <w:rPr>
          <w:rFonts w:ascii="Calibri" w:hAnsi="Calibri" w:cs="Calibri"/>
          <w:sz w:val="22"/>
        </w:rPr>
        <w:t>W</w:t>
      </w:r>
      <w:r w:rsidR="002E4BC4" w:rsidRPr="00154408">
        <w:rPr>
          <w:rFonts w:ascii="Calibri" w:hAnsi="Calibri" w:cs="Calibri"/>
          <w:sz w:val="22"/>
        </w:rPr>
        <w:t xml:space="preserve">szystkie </w:t>
      </w:r>
      <w:r w:rsidR="00F707CA" w:rsidRPr="00154408">
        <w:rPr>
          <w:rFonts w:ascii="Calibri" w:hAnsi="Calibri" w:cs="Calibri"/>
          <w:sz w:val="22"/>
        </w:rPr>
        <w:t>przedstawione</w:t>
      </w:r>
      <w:r w:rsidR="002E4BC4" w:rsidRPr="00154408">
        <w:rPr>
          <w:rFonts w:ascii="Calibri" w:hAnsi="Calibri" w:cs="Calibri"/>
          <w:sz w:val="22"/>
        </w:rPr>
        <w:t xml:space="preserve"> informacje są zgodne z prawdą. </w:t>
      </w:r>
    </w:p>
    <w:p w14:paraId="030A0FC9" w14:textId="77777777" w:rsidR="00E65C34" w:rsidRPr="00154408" w:rsidRDefault="00E65C34" w:rsidP="00656D80">
      <w:pPr>
        <w:pStyle w:val="Bezodstpw"/>
        <w:rPr>
          <w:rFonts w:ascii="Calibri" w:hAnsi="Calibri" w:cs="Calibri"/>
          <w:sz w:val="22"/>
        </w:rPr>
      </w:pPr>
    </w:p>
    <w:p w14:paraId="340C3C35" w14:textId="77777777" w:rsidR="00C07BB4" w:rsidRPr="00154408" w:rsidRDefault="00C07BB4" w:rsidP="00656D80">
      <w:pPr>
        <w:pStyle w:val="Bezodstpw"/>
        <w:rPr>
          <w:rFonts w:ascii="Calibri" w:hAnsi="Calibri" w:cs="Calibri"/>
          <w:sz w:val="22"/>
        </w:rPr>
      </w:pPr>
    </w:p>
    <w:p w14:paraId="546E7AD9" w14:textId="13665842" w:rsidR="002E4BC4" w:rsidRPr="00154408" w:rsidRDefault="009D794D">
      <w:pPr>
        <w:spacing w:line="276" w:lineRule="auto"/>
        <w:ind w:left="-5" w:right="47"/>
        <w:rPr>
          <w:rFonts w:ascii="Calibri" w:hAnsi="Calibri" w:cs="Calibri"/>
        </w:rPr>
      </w:pPr>
      <w:r>
        <w:rPr>
          <w:rFonts w:ascii="Calibri" w:hAnsi="Calibri" w:cs="Calibri"/>
          <w:b/>
        </w:rPr>
        <w:br w:type="page"/>
      </w:r>
      <w:r w:rsidR="002E4BC4" w:rsidRPr="00154408">
        <w:rPr>
          <w:rFonts w:ascii="Calibri" w:hAnsi="Calibri" w:cs="Calibri"/>
          <w:b/>
        </w:rPr>
        <w:lastRenderedPageBreak/>
        <w:t xml:space="preserve">Oświadczam, iż jestem związany Ofertą przez okres ……… dni </w:t>
      </w:r>
      <w:r w:rsidR="002E4BC4" w:rsidRPr="00154408">
        <w:rPr>
          <w:rStyle w:val="Odwoanieprzypisudolnego"/>
          <w:rFonts w:ascii="Calibri" w:hAnsi="Calibri" w:cs="Calibri"/>
          <w:b/>
        </w:rPr>
        <w:footnoteReference w:id="10"/>
      </w:r>
      <w:r w:rsidR="002E4BC4" w:rsidRPr="00154408">
        <w:rPr>
          <w:rFonts w:ascii="Calibri" w:hAnsi="Calibri" w:cs="Calibri"/>
          <w:b/>
        </w:rPr>
        <w:t xml:space="preserve"> od daty upływu terminu składania ofert. </w:t>
      </w:r>
    </w:p>
    <w:p w14:paraId="2D6BAD27" w14:textId="77777777" w:rsidR="002E4BC4" w:rsidRPr="00154408" w:rsidRDefault="002E4BC4">
      <w:pPr>
        <w:spacing w:line="276" w:lineRule="auto"/>
        <w:ind w:left="-5" w:right="47"/>
        <w:rPr>
          <w:rFonts w:ascii="Calibri" w:hAnsi="Calibri" w:cs="Calibri"/>
        </w:rPr>
      </w:pPr>
    </w:p>
    <w:p w14:paraId="16DE6E3D" w14:textId="77777777" w:rsidR="00554CCC" w:rsidRPr="00154408" w:rsidRDefault="00554CCC" w:rsidP="00A21FFB">
      <w:pPr>
        <w:pStyle w:val="Akapitzlist"/>
        <w:spacing w:line="240" w:lineRule="auto"/>
        <w:ind w:left="0" w:right="47" w:firstLine="0"/>
        <w:rPr>
          <w:rFonts w:ascii="Calibri" w:hAnsi="Calibri" w:cs="Calibri"/>
          <w:b/>
          <w:sz w:val="22"/>
        </w:rPr>
      </w:pPr>
      <w:bookmarkStart w:id="4" w:name="_Hlk43225796"/>
    </w:p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4559"/>
        <w:gridCol w:w="4560"/>
      </w:tblGrid>
      <w:tr w:rsidR="00361A99" w:rsidRPr="00154408" w14:paraId="6C2C1F60" w14:textId="77777777" w:rsidTr="005C13B7">
        <w:tc>
          <w:tcPr>
            <w:tcW w:w="7582" w:type="dxa"/>
          </w:tcPr>
          <w:p w14:paraId="6E37CF0F" w14:textId="77777777" w:rsidR="00361A99" w:rsidRPr="00154408" w:rsidRDefault="00361A99" w:rsidP="005C13B7">
            <w:pPr>
              <w:tabs>
                <w:tab w:val="left" w:pos="8110"/>
              </w:tabs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  <w:p w14:paraId="6E0F556D" w14:textId="77777777" w:rsidR="00361A99" w:rsidRPr="00154408" w:rsidRDefault="00361A99" w:rsidP="005C13B7">
            <w:pPr>
              <w:tabs>
                <w:tab w:val="left" w:pos="8110"/>
              </w:tabs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  <w:p w14:paraId="5D4D34DA" w14:textId="77777777" w:rsidR="00361A99" w:rsidRPr="00154408" w:rsidRDefault="00361A99" w:rsidP="005C13B7">
            <w:pPr>
              <w:tabs>
                <w:tab w:val="left" w:pos="8110"/>
              </w:tabs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154408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  <w:p w14:paraId="75F16B94" w14:textId="77777777" w:rsidR="00361A99" w:rsidRPr="00154408" w:rsidRDefault="00361A99" w:rsidP="005C13B7">
            <w:pPr>
              <w:spacing w:line="276" w:lineRule="auto"/>
              <w:ind w:left="-1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54408">
              <w:rPr>
                <w:rFonts w:ascii="Calibri" w:hAnsi="Calibri" w:cs="Calibri"/>
                <w:sz w:val="18"/>
                <w:szCs w:val="18"/>
              </w:rPr>
              <w:t>(miejscowość i data)</w:t>
            </w:r>
          </w:p>
          <w:p w14:paraId="49B90B8B" w14:textId="77777777" w:rsidR="00361A99" w:rsidRPr="00154408" w:rsidRDefault="00361A99" w:rsidP="005C13B7">
            <w:pPr>
              <w:spacing w:line="276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7583" w:type="dxa"/>
          </w:tcPr>
          <w:p w14:paraId="5AFCBA39" w14:textId="77777777" w:rsidR="00361A99" w:rsidRPr="00154408" w:rsidRDefault="00361A99" w:rsidP="005C13B7">
            <w:pPr>
              <w:tabs>
                <w:tab w:val="left" w:pos="8110"/>
              </w:tabs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  <w:p w14:paraId="2C80F7AC" w14:textId="77777777" w:rsidR="00361A99" w:rsidRPr="00154408" w:rsidRDefault="00361A99" w:rsidP="005C13B7">
            <w:pPr>
              <w:tabs>
                <w:tab w:val="left" w:pos="8110"/>
              </w:tabs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  <w:p w14:paraId="6AAA4897" w14:textId="77777777" w:rsidR="00361A99" w:rsidRPr="00154408" w:rsidRDefault="00361A99" w:rsidP="005C13B7">
            <w:pPr>
              <w:tabs>
                <w:tab w:val="left" w:pos="8110"/>
              </w:tabs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154408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  <w:p w14:paraId="21AFB128" w14:textId="77777777" w:rsidR="00361A99" w:rsidRPr="00154408" w:rsidRDefault="00361A99" w:rsidP="005C13B7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54408">
              <w:rPr>
                <w:rFonts w:ascii="Calibri" w:hAnsi="Calibri" w:cs="Calibri"/>
                <w:sz w:val="18"/>
                <w:szCs w:val="18"/>
              </w:rPr>
              <w:t>(czytelny podpis / podpis i pieczątka imienna Wykonawcy lub osoby upoważnionej przez Wykonawcę do składania w jego imieniu oświadczeń woli bądź wskazanie osoby składającej podpis elektroniczny)</w:t>
            </w:r>
          </w:p>
        </w:tc>
      </w:tr>
    </w:tbl>
    <w:p w14:paraId="73BC8987" w14:textId="77777777" w:rsidR="007C0521" w:rsidRDefault="007C0521" w:rsidP="00A21FFB">
      <w:pPr>
        <w:pStyle w:val="Akapitzlist"/>
        <w:spacing w:line="240" w:lineRule="auto"/>
        <w:ind w:left="0" w:right="47" w:firstLine="0"/>
        <w:rPr>
          <w:rFonts w:ascii="Calibri" w:hAnsi="Calibri" w:cs="Calibri"/>
          <w:b/>
          <w:sz w:val="22"/>
        </w:rPr>
      </w:pPr>
    </w:p>
    <w:p w14:paraId="22F4F036" w14:textId="77777777" w:rsidR="00A21FFB" w:rsidRPr="00154408" w:rsidRDefault="00A21FFB" w:rsidP="00A21FFB">
      <w:pPr>
        <w:pStyle w:val="Akapitzlist"/>
        <w:spacing w:line="240" w:lineRule="auto"/>
        <w:ind w:left="0" w:right="47" w:firstLine="0"/>
        <w:rPr>
          <w:rFonts w:ascii="Calibri" w:hAnsi="Calibri" w:cs="Calibri"/>
          <w:b/>
          <w:sz w:val="22"/>
        </w:rPr>
      </w:pPr>
      <w:r w:rsidRPr="00154408">
        <w:rPr>
          <w:rFonts w:ascii="Calibri" w:hAnsi="Calibri" w:cs="Calibri"/>
          <w:b/>
          <w:sz w:val="22"/>
        </w:rPr>
        <w:t xml:space="preserve">Załączniki do oferty: </w:t>
      </w:r>
    </w:p>
    <w:bookmarkEnd w:id="4"/>
    <w:p w14:paraId="29B01E50" w14:textId="2DD2D046" w:rsidR="00F43175" w:rsidRPr="00F43175" w:rsidRDefault="00F75A76" w:rsidP="00F43175">
      <w:pPr>
        <w:pStyle w:val="Akapitzlist"/>
        <w:numPr>
          <w:ilvl w:val="3"/>
          <w:numId w:val="37"/>
        </w:numPr>
        <w:spacing w:line="276" w:lineRule="auto"/>
        <w:ind w:left="709" w:right="47"/>
        <w:rPr>
          <w:rFonts w:ascii="Calibri" w:hAnsi="Calibri" w:cs="Calibri"/>
          <w:sz w:val="20"/>
          <w:szCs w:val="20"/>
        </w:rPr>
      </w:pPr>
      <w:r w:rsidRPr="00F75A76">
        <w:rPr>
          <w:rFonts w:ascii="Calibri" w:hAnsi="Calibri" w:cs="Calibri"/>
          <w:sz w:val="20"/>
          <w:szCs w:val="20"/>
        </w:rPr>
        <w:t>Dokumenty potwierdzające, że oferowana dostawa spełnia wymagania określone przez Zamawiającego: karty katalogowe, specyfikacje lub dokumenty równoważne wskazujące Producenta urządzeń - potwierdzające minimalne parametry techniczne wymagane w załączniku nr 1 do niniejszego zapytania ofertowego (opis przedmiotu zamówienia</w:t>
      </w:r>
      <w:r w:rsidR="00F43175" w:rsidRPr="00F43175">
        <w:rPr>
          <w:rFonts w:ascii="Calibri" w:hAnsi="Calibri" w:cs="Calibri"/>
          <w:sz w:val="20"/>
          <w:szCs w:val="20"/>
        </w:rPr>
        <w:t>)</w:t>
      </w:r>
      <w:r w:rsidR="006976DC">
        <w:rPr>
          <w:rFonts w:ascii="Calibri" w:hAnsi="Calibri" w:cs="Calibri"/>
          <w:sz w:val="20"/>
          <w:szCs w:val="20"/>
        </w:rPr>
        <w:t xml:space="preserve"> [w przypadku załącznika w języku obcym należy dołączyć tłumaczenie]</w:t>
      </w:r>
      <w:r w:rsidR="00F43175" w:rsidRPr="00F43175">
        <w:rPr>
          <w:rFonts w:ascii="Calibri" w:hAnsi="Calibri" w:cs="Calibri"/>
          <w:sz w:val="20"/>
          <w:szCs w:val="20"/>
        </w:rPr>
        <w:t>;</w:t>
      </w:r>
    </w:p>
    <w:p w14:paraId="64879C9B" w14:textId="77777777" w:rsidR="00F43175" w:rsidRPr="00F43175" w:rsidRDefault="00F43175" w:rsidP="00F43175">
      <w:pPr>
        <w:pStyle w:val="Akapitzlist"/>
        <w:numPr>
          <w:ilvl w:val="3"/>
          <w:numId w:val="37"/>
        </w:numPr>
        <w:spacing w:line="276" w:lineRule="auto"/>
        <w:ind w:left="709" w:right="47"/>
        <w:rPr>
          <w:rFonts w:ascii="Calibri" w:hAnsi="Calibri" w:cs="Calibri"/>
          <w:sz w:val="20"/>
          <w:szCs w:val="20"/>
        </w:rPr>
      </w:pPr>
      <w:r w:rsidRPr="00F43175">
        <w:rPr>
          <w:rFonts w:ascii="Calibri" w:hAnsi="Calibri" w:cs="Calibri"/>
          <w:sz w:val="20"/>
          <w:szCs w:val="20"/>
        </w:rPr>
        <w:t xml:space="preserve">Umowa / porozumienie lub inny dokument o równoważnej wartości dowodowej potwierdzający uprawnienie (autoryzację) podmiotu wykonującego czynności serwisowe do realizacji działań na rzecz Producenta sprzętu, Dystrybutora lub Wykonawcy (jeżeli dotyczy - w przypadku wskazania podmiotu trzeciego realizującego czynności serwisowe / naprawy gwarancyjne) – na potwierdzenie kryterium „Potencjał techniczny”; </w:t>
      </w:r>
    </w:p>
    <w:p w14:paraId="418FD354" w14:textId="77777777" w:rsidR="00F43175" w:rsidRPr="00F43175" w:rsidRDefault="00F43175" w:rsidP="00F43175">
      <w:pPr>
        <w:pStyle w:val="Akapitzlist"/>
        <w:numPr>
          <w:ilvl w:val="3"/>
          <w:numId w:val="37"/>
        </w:numPr>
        <w:spacing w:line="276" w:lineRule="auto"/>
        <w:ind w:left="709" w:right="47"/>
        <w:rPr>
          <w:rFonts w:ascii="Calibri" w:hAnsi="Calibri" w:cs="Calibri"/>
          <w:sz w:val="20"/>
          <w:szCs w:val="20"/>
        </w:rPr>
      </w:pPr>
      <w:r w:rsidRPr="00F43175">
        <w:rPr>
          <w:rFonts w:ascii="Calibri" w:hAnsi="Calibri" w:cs="Calibri"/>
          <w:sz w:val="20"/>
          <w:szCs w:val="20"/>
        </w:rPr>
        <w:t>Załączniki dotyczące spełnienia aspektów środowiskowych dla przedmiotu oferty (jeśli dotyczy);</w:t>
      </w:r>
    </w:p>
    <w:p w14:paraId="45AB225E" w14:textId="77777777" w:rsidR="00F43175" w:rsidRPr="00F43175" w:rsidRDefault="00F43175" w:rsidP="00F43175">
      <w:pPr>
        <w:pStyle w:val="Akapitzlist"/>
        <w:numPr>
          <w:ilvl w:val="3"/>
          <w:numId w:val="37"/>
        </w:numPr>
        <w:spacing w:line="276" w:lineRule="auto"/>
        <w:ind w:left="709" w:right="47"/>
        <w:rPr>
          <w:rFonts w:ascii="Calibri" w:hAnsi="Calibri" w:cs="Calibri"/>
          <w:sz w:val="20"/>
          <w:szCs w:val="20"/>
        </w:rPr>
      </w:pPr>
      <w:r w:rsidRPr="00F43175">
        <w:rPr>
          <w:rFonts w:ascii="Calibri" w:hAnsi="Calibri" w:cs="Calibri"/>
          <w:sz w:val="20"/>
          <w:szCs w:val="20"/>
        </w:rPr>
        <w:t xml:space="preserve">Oświadczenie wymagane od Wykonawcy w zakresie wypełnienia obowiązków informacyjnych przewidzianych w art. 13 lub art. 14 RODO; </w:t>
      </w:r>
    </w:p>
    <w:p w14:paraId="51525CB8" w14:textId="77777777" w:rsidR="00F43175" w:rsidRPr="00F43175" w:rsidRDefault="00F43175" w:rsidP="00F43175">
      <w:pPr>
        <w:pStyle w:val="Akapitzlist"/>
        <w:numPr>
          <w:ilvl w:val="3"/>
          <w:numId w:val="37"/>
        </w:numPr>
        <w:spacing w:line="276" w:lineRule="auto"/>
        <w:ind w:left="709" w:right="47"/>
        <w:rPr>
          <w:rFonts w:ascii="Calibri" w:hAnsi="Calibri" w:cs="Calibri"/>
          <w:sz w:val="20"/>
          <w:szCs w:val="20"/>
        </w:rPr>
      </w:pPr>
      <w:r w:rsidRPr="00F43175">
        <w:rPr>
          <w:rFonts w:ascii="Calibri" w:hAnsi="Calibri" w:cs="Calibri"/>
          <w:sz w:val="20"/>
          <w:szCs w:val="20"/>
        </w:rPr>
        <w:t>Pełnomocnictwo potwierdzające uprawnienie do przedłożenia oferty - jeżeli oferta nie będzie podpisana przez osobę/y figurującą/e w rejestrze lub innym dokumencie właściwym dla formy organizacyjnej Wykonawcy, do oferty należy załączyć pełnomocnictwo upoważniające tę osobę do reprezentowania Wykonawcy i składania w jej imieniu oświadczeń woli. Z pełnomocnictwa musi jednoznacznie wynikać do jakich czynności prawnych dana osoba/y została/y umocowana/e (jeśli dotyczy);</w:t>
      </w:r>
    </w:p>
    <w:p w14:paraId="5FBBE040" w14:textId="77777777" w:rsidR="00F43175" w:rsidRDefault="00F43175" w:rsidP="00F43175">
      <w:pPr>
        <w:pStyle w:val="Akapitzlist"/>
        <w:numPr>
          <w:ilvl w:val="3"/>
          <w:numId w:val="37"/>
        </w:numPr>
        <w:spacing w:line="276" w:lineRule="auto"/>
        <w:ind w:left="709" w:right="47"/>
        <w:rPr>
          <w:rFonts w:ascii="Calibri" w:hAnsi="Calibri" w:cs="Calibri"/>
          <w:sz w:val="20"/>
          <w:szCs w:val="20"/>
        </w:rPr>
      </w:pPr>
      <w:r w:rsidRPr="00F43175">
        <w:rPr>
          <w:rFonts w:ascii="Calibri" w:hAnsi="Calibri" w:cs="Calibri"/>
          <w:sz w:val="20"/>
          <w:szCs w:val="20"/>
        </w:rPr>
        <w:t>W przypadku przedłożenia oferty przez podmiot posiadający siedzibę poza terytorium Rzeczypospolitej Polskiej – potwierdzenie wpisu do odpowiedniego rejestru / ewidencji lub zezwolenia potwierdzającego fakt prowadzenia działalności gospodarczej, przy czym w przypadku dokumentu sporządzonego w innym języku niż polski – wraz z tłumaczeniem na język polski</w:t>
      </w:r>
      <w:r>
        <w:rPr>
          <w:rFonts w:ascii="Calibri" w:hAnsi="Calibri" w:cs="Calibri"/>
          <w:sz w:val="20"/>
          <w:szCs w:val="20"/>
        </w:rPr>
        <w:t>;</w:t>
      </w:r>
    </w:p>
    <w:p w14:paraId="4596D62F" w14:textId="77777777" w:rsidR="00F43175" w:rsidRPr="00F43175" w:rsidRDefault="00F43175" w:rsidP="00F43175">
      <w:pPr>
        <w:pStyle w:val="Akapitzlist"/>
        <w:numPr>
          <w:ilvl w:val="3"/>
          <w:numId w:val="37"/>
        </w:numPr>
        <w:spacing w:line="276" w:lineRule="auto"/>
        <w:ind w:left="709" w:right="4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Inne załączniki własne do oferty związane ze specyfiką oferty (jeżeli dotyczy). </w:t>
      </w:r>
    </w:p>
    <w:p w14:paraId="46A3A83C" w14:textId="77777777" w:rsidR="00540983" w:rsidRPr="00154408" w:rsidRDefault="00540983" w:rsidP="00540983">
      <w:pPr>
        <w:pStyle w:val="Akapitzlist1"/>
        <w:spacing w:line="276" w:lineRule="auto"/>
        <w:ind w:left="0" w:right="47" w:firstLine="0"/>
        <w:rPr>
          <w:rFonts w:ascii="Calibri" w:hAnsi="Calibri" w:cs="Calibri"/>
        </w:rPr>
      </w:pPr>
    </w:p>
    <w:p w14:paraId="0F79D380" w14:textId="77777777" w:rsidR="00F450AD" w:rsidRPr="00154408" w:rsidRDefault="00F450AD" w:rsidP="00A845D6">
      <w:pPr>
        <w:pStyle w:val="Akapitzlist1"/>
        <w:spacing w:line="276" w:lineRule="auto"/>
        <w:ind w:left="0" w:right="47" w:firstLine="0"/>
        <w:jc w:val="right"/>
        <w:rPr>
          <w:rFonts w:ascii="Calibri" w:hAnsi="Calibri" w:cs="Calibri"/>
          <w:i/>
        </w:rPr>
        <w:sectPr w:rsidR="00F450AD" w:rsidRPr="00154408">
          <w:footerReference w:type="even" r:id="rId10"/>
          <w:footerReference w:type="default" r:id="rId11"/>
          <w:footerReference w:type="first" r:id="rId12"/>
          <w:pgSz w:w="11906" w:h="16838"/>
          <w:pgMar w:top="567" w:right="1361" w:bottom="568" w:left="1416" w:header="708" w:footer="0" w:gutter="0"/>
          <w:cols w:space="708"/>
          <w:docGrid w:linePitch="100"/>
        </w:sectPr>
      </w:pPr>
    </w:p>
    <w:p w14:paraId="4FB396D6" w14:textId="77777777" w:rsidR="00212E9D" w:rsidRPr="00154408" w:rsidRDefault="00212E9D" w:rsidP="00212E9D">
      <w:pPr>
        <w:pStyle w:val="Akapitzlist1"/>
        <w:spacing w:line="276" w:lineRule="auto"/>
        <w:ind w:left="0" w:right="47" w:firstLine="0"/>
        <w:jc w:val="right"/>
        <w:rPr>
          <w:rFonts w:ascii="Calibri" w:hAnsi="Calibri" w:cs="Calibri"/>
          <w:i/>
        </w:rPr>
      </w:pPr>
      <w:r w:rsidRPr="00154408">
        <w:rPr>
          <w:rFonts w:ascii="Calibri" w:hAnsi="Calibri" w:cs="Calibri"/>
          <w:i/>
        </w:rPr>
        <w:lastRenderedPageBreak/>
        <w:t xml:space="preserve">Załącznik nr </w:t>
      </w:r>
      <w:r w:rsidR="00F3147D">
        <w:rPr>
          <w:rFonts w:ascii="Calibri" w:hAnsi="Calibri" w:cs="Calibri"/>
          <w:i/>
        </w:rPr>
        <w:t>4</w:t>
      </w:r>
      <w:r w:rsidRPr="00154408">
        <w:rPr>
          <w:rFonts w:ascii="Calibri" w:hAnsi="Calibri" w:cs="Calibri"/>
          <w:i/>
        </w:rPr>
        <w:t xml:space="preserve"> do oferty z dnia ………………………….</w:t>
      </w:r>
    </w:p>
    <w:p w14:paraId="37AE7891" w14:textId="77777777" w:rsidR="00212E9D" w:rsidRPr="00154408" w:rsidRDefault="00212E9D" w:rsidP="00212E9D">
      <w:pPr>
        <w:pStyle w:val="Akapitzlist1"/>
        <w:spacing w:line="276" w:lineRule="auto"/>
        <w:ind w:left="0" w:right="47" w:firstLine="0"/>
        <w:rPr>
          <w:rFonts w:ascii="Calibri" w:hAnsi="Calibri" w:cs="Calibri"/>
        </w:rPr>
      </w:pPr>
    </w:p>
    <w:p w14:paraId="3B5430F0" w14:textId="77777777" w:rsidR="00361A99" w:rsidRPr="00154408" w:rsidRDefault="00212E9D" w:rsidP="00212E9D">
      <w:pPr>
        <w:spacing w:line="276" w:lineRule="auto"/>
        <w:jc w:val="center"/>
        <w:rPr>
          <w:rFonts w:ascii="Calibri" w:hAnsi="Calibri" w:cs="Calibri"/>
          <w:b/>
          <w:sz w:val="28"/>
        </w:rPr>
      </w:pPr>
      <w:r w:rsidRPr="00154408">
        <w:rPr>
          <w:rFonts w:ascii="Calibri" w:hAnsi="Calibri" w:cs="Calibri"/>
          <w:b/>
          <w:sz w:val="28"/>
        </w:rPr>
        <w:t xml:space="preserve">Oświadczenie wymagane od Wykonawcy </w:t>
      </w:r>
    </w:p>
    <w:p w14:paraId="27E62DFF" w14:textId="77777777" w:rsidR="00212E9D" w:rsidRPr="00154408" w:rsidRDefault="00212E9D" w:rsidP="00212E9D">
      <w:pPr>
        <w:spacing w:line="276" w:lineRule="auto"/>
        <w:jc w:val="center"/>
        <w:rPr>
          <w:rFonts w:ascii="Calibri" w:hAnsi="Calibri" w:cs="Calibri"/>
          <w:b/>
          <w:sz w:val="28"/>
        </w:rPr>
      </w:pPr>
      <w:r w:rsidRPr="00154408">
        <w:rPr>
          <w:rFonts w:ascii="Calibri" w:hAnsi="Calibri" w:cs="Calibri"/>
          <w:b/>
          <w:sz w:val="28"/>
        </w:rPr>
        <w:t xml:space="preserve">w zakresie wypełnienia obowiązków informacyjnych przewidzianych w art. 13 lub art. 14 RODO </w:t>
      </w:r>
    </w:p>
    <w:p w14:paraId="447F5C10" w14:textId="77777777" w:rsidR="00212E9D" w:rsidRPr="00154408" w:rsidRDefault="00212E9D" w:rsidP="00212E9D">
      <w:pPr>
        <w:spacing w:line="276" w:lineRule="auto"/>
        <w:rPr>
          <w:rFonts w:ascii="Calibri" w:hAnsi="Calibri" w:cs="Calibri"/>
          <w:sz w:val="22"/>
        </w:rPr>
      </w:pPr>
    </w:p>
    <w:p w14:paraId="64FBB624" w14:textId="77777777" w:rsidR="00212E9D" w:rsidRPr="00154408" w:rsidRDefault="00212E9D" w:rsidP="00212E9D">
      <w:pPr>
        <w:spacing w:line="276" w:lineRule="auto"/>
        <w:rPr>
          <w:rFonts w:ascii="Calibri" w:hAnsi="Calibri" w:cs="Calibri"/>
          <w:sz w:val="22"/>
        </w:rPr>
      </w:pPr>
      <w:r w:rsidRPr="00154408">
        <w:rPr>
          <w:rFonts w:ascii="Calibri" w:hAnsi="Calibri" w:cs="Calibri"/>
          <w:sz w:val="22"/>
        </w:rPr>
        <w:t>Oświadczam, że wypełniłem/wypełniłam/wypełniliśmy obowiązki informacyjne przewidziane w art. 13 lub art. 14 RODO</w:t>
      </w:r>
      <w:r w:rsidRPr="00154408">
        <w:rPr>
          <w:rFonts w:ascii="Calibri" w:hAnsi="Calibri" w:cs="Calibri"/>
          <w:sz w:val="22"/>
          <w:vertAlign w:val="superscript"/>
        </w:rPr>
        <w:footnoteReference w:id="11"/>
      </w:r>
      <w:r w:rsidRPr="00154408">
        <w:rPr>
          <w:rFonts w:ascii="Calibri" w:hAnsi="Calibri" w:cs="Calibri"/>
          <w:sz w:val="22"/>
        </w:rPr>
        <w:t xml:space="preserve"> wobec osób fizycznych, od których dane osobowe bezpośrednio lub pośrednio pozyskałem/pozyskałam/pozyskaliśmy w celu ubiegania się o</w:t>
      </w:r>
      <w:r w:rsidR="00402B4B" w:rsidRPr="00154408">
        <w:rPr>
          <w:rFonts w:ascii="Calibri" w:hAnsi="Calibri" w:cs="Calibri"/>
          <w:sz w:val="22"/>
        </w:rPr>
        <w:t xml:space="preserve"> </w:t>
      </w:r>
      <w:r w:rsidRPr="00154408">
        <w:rPr>
          <w:rFonts w:ascii="Calibri" w:hAnsi="Calibri" w:cs="Calibri"/>
          <w:sz w:val="22"/>
        </w:rPr>
        <w:t>udzielenie zamówienia w niniejszym postępowaniu</w:t>
      </w:r>
      <w:r w:rsidRPr="00154408">
        <w:rPr>
          <w:rFonts w:ascii="Calibri" w:hAnsi="Calibri" w:cs="Calibri"/>
          <w:sz w:val="22"/>
          <w:vertAlign w:val="superscript"/>
        </w:rPr>
        <w:footnoteReference w:id="12"/>
      </w:r>
      <w:r w:rsidRPr="00154408">
        <w:rPr>
          <w:rFonts w:ascii="Calibri" w:hAnsi="Calibri" w:cs="Calibri"/>
          <w:sz w:val="22"/>
        </w:rPr>
        <w:t>.</w:t>
      </w:r>
    </w:p>
    <w:p w14:paraId="2787653C" w14:textId="77777777" w:rsidR="00212E9D" w:rsidRPr="00154408" w:rsidRDefault="00212E9D" w:rsidP="00212E9D">
      <w:pPr>
        <w:spacing w:line="276" w:lineRule="auto"/>
        <w:rPr>
          <w:rFonts w:ascii="Calibri" w:hAnsi="Calibri" w:cs="Calibri"/>
          <w:sz w:val="22"/>
        </w:rPr>
      </w:pPr>
    </w:p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7507"/>
        <w:gridCol w:w="7508"/>
      </w:tblGrid>
      <w:tr w:rsidR="00402B4B" w:rsidRPr="00154408" w14:paraId="6DBE8D76" w14:textId="77777777" w:rsidTr="005C13B7">
        <w:tc>
          <w:tcPr>
            <w:tcW w:w="7582" w:type="dxa"/>
          </w:tcPr>
          <w:p w14:paraId="104386B1" w14:textId="77777777" w:rsidR="00402B4B" w:rsidRPr="00154408" w:rsidRDefault="00402B4B" w:rsidP="005C13B7">
            <w:pPr>
              <w:tabs>
                <w:tab w:val="left" w:pos="8110"/>
              </w:tabs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  <w:p w14:paraId="0992EA41" w14:textId="77777777" w:rsidR="00402B4B" w:rsidRPr="00154408" w:rsidRDefault="00402B4B" w:rsidP="005C13B7">
            <w:pPr>
              <w:tabs>
                <w:tab w:val="left" w:pos="8110"/>
              </w:tabs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  <w:p w14:paraId="64316AB2" w14:textId="77777777" w:rsidR="00402B4B" w:rsidRPr="00154408" w:rsidRDefault="00402B4B" w:rsidP="005C13B7">
            <w:pPr>
              <w:tabs>
                <w:tab w:val="left" w:pos="8110"/>
              </w:tabs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154408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  <w:p w14:paraId="56D71983" w14:textId="77777777" w:rsidR="00402B4B" w:rsidRPr="00154408" w:rsidRDefault="00402B4B" w:rsidP="005C13B7">
            <w:pPr>
              <w:spacing w:line="276" w:lineRule="auto"/>
              <w:ind w:left="-1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54408">
              <w:rPr>
                <w:rFonts w:ascii="Calibri" w:hAnsi="Calibri" w:cs="Calibri"/>
                <w:sz w:val="18"/>
                <w:szCs w:val="18"/>
              </w:rPr>
              <w:t>(miejscowość i data)</w:t>
            </w:r>
          </w:p>
          <w:p w14:paraId="14FA912E" w14:textId="77777777" w:rsidR="00402B4B" w:rsidRPr="00154408" w:rsidRDefault="00402B4B" w:rsidP="005C13B7">
            <w:pPr>
              <w:spacing w:line="276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7583" w:type="dxa"/>
          </w:tcPr>
          <w:p w14:paraId="6BA05C56" w14:textId="77777777" w:rsidR="00402B4B" w:rsidRPr="00154408" w:rsidRDefault="00402B4B" w:rsidP="005C13B7">
            <w:pPr>
              <w:tabs>
                <w:tab w:val="left" w:pos="8110"/>
              </w:tabs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  <w:p w14:paraId="02034C27" w14:textId="77777777" w:rsidR="00402B4B" w:rsidRPr="00154408" w:rsidRDefault="00402B4B" w:rsidP="005C13B7">
            <w:pPr>
              <w:tabs>
                <w:tab w:val="left" w:pos="8110"/>
              </w:tabs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  <w:p w14:paraId="538D1FDA" w14:textId="77777777" w:rsidR="00402B4B" w:rsidRPr="00154408" w:rsidRDefault="00402B4B" w:rsidP="005C13B7">
            <w:pPr>
              <w:tabs>
                <w:tab w:val="left" w:pos="8110"/>
              </w:tabs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154408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  <w:p w14:paraId="680BC410" w14:textId="77777777" w:rsidR="00402B4B" w:rsidRPr="00154408" w:rsidRDefault="00402B4B" w:rsidP="005C13B7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54408">
              <w:rPr>
                <w:rFonts w:ascii="Calibri" w:hAnsi="Calibri" w:cs="Calibri"/>
                <w:sz w:val="18"/>
                <w:szCs w:val="18"/>
              </w:rPr>
              <w:t>(podpis i pieczątka imienna Wykonawcy lub osoby upoważnionej</w:t>
            </w:r>
          </w:p>
          <w:p w14:paraId="266D90CD" w14:textId="77777777" w:rsidR="00361A99" w:rsidRPr="00154408" w:rsidRDefault="00402B4B" w:rsidP="005C13B7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54408">
              <w:rPr>
                <w:rFonts w:ascii="Calibri" w:hAnsi="Calibri" w:cs="Calibri"/>
                <w:sz w:val="18"/>
                <w:szCs w:val="18"/>
              </w:rPr>
              <w:t>prze Wykonawcę do składania w jego imieniu oświadczeń woli</w:t>
            </w:r>
          </w:p>
          <w:p w14:paraId="5458CD08" w14:textId="77777777" w:rsidR="00402B4B" w:rsidRPr="00154408" w:rsidRDefault="00361A99" w:rsidP="005C13B7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54408">
              <w:rPr>
                <w:rFonts w:ascii="Calibri" w:hAnsi="Calibri" w:cs="Calibri"/>
                <w:sz w:val="18"/>
                <w:szCs w:val="18"/>
              </w:rPr>
              <w:t>bądź wskazanie osoby składającej podpis elektroniczny</w:t>
            </w:r>
            <w:r w:rsidR="00402B4B" w:rsidRPr="00154408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</w:tbl>
    <w:p w14:paraId="4245D4BD" w14:textId="77777777" w:rsidR="00402B4B" w:rsidRPr="00154408" w:rsidRDefault="00402B4B" w:rsidP="00212E9D">
      <w:pPr>
        <w:spacing w:line="276" w:lineRule="auto"/>
        <w:rPr>
          <w:rFonts w:ascii="Calibri" w:hAnsi="Calibri" w:cs="Calibri"/>
          <w:sz w:val="22"/>
        </w:rPr>
      </w:pPr>
    </w:p>
    <w:p w14:paraId="0BFF2DA8" w14:textId="77777777" w:rsidR="00212E9D" w:rsidRPr="00154408" w:rsidRDefault="00212E9D" w:rsidP="00212E9D">
      <w:pPr>
        <w:spacing w:line="276" w:lineRule="auto"/>
        <w:rPr>
          <w:rFonts w:ascii="Calibri" w:hAnsi="Calibri" w:cs="Calibri"/>
          <w:sz w:val="22"/>
        </w:rPr>
      </w:pPr>
    </w:p>
    <w:p w14:paraId="57873516" w14:textId="77777777" w:rsidR="00361A99" w:rsidRPr="00154408" w:rsidRDefault="00361A99" w:rsidP="00212E9D">
      <w:pPr>
        <w:spacing w:line="276" w:lineRule="auto"/>
        <w:rPr>
          <w:rFonts w:ascii="Calibri" w:hAnsi="Calibri" w:cs="Calibri"/>
        </w:rPr>
      </w:pPr>
    </w:p>
    <w:p w14:paraId="790C6987" w14:textId="77777777" w:rsidR="00212E9D" w:rsidRPr="00154408" w:rsidRDefault="00212E9D" w:rsidP="00212E9D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154408">
        <w:rPr>
          <w:rFonts w:ascii="Calibri" w:hAnsi="Calibri" w:cs="Calibri"/>
          <w:b/>
          <w:bCs/>
        </w:rPr>
        <w:t>Korespondencję w sprawie przedmiotowego zamówienia proszę kierować na:</w:t>
      </w:r>
    </w:p>
    <w:p w14:paraId="6C394665" w14:textId="77777777" w:rsidR="00402B4B" w:rsidRPr="00154408" w:rsidRDefault="00402B4B" w:rsidP="00212E9D">
      <w:pPr>
        <w:spacing w:line="276" w:lineRule="auto"/>
        <w:jc w:val="center"/>
        <w:rPr>
          <w:rFonts w:ascii="Calibri" w:hAnsi="Calibri" w:cs="Calibri"/>
          <w:b/>
          <w:bCs/>
        </w:rPr>
      </w:pPr>
    </w:p>
    <w:p w14:paraId="6C4E6F2C" w14:textId="77777777" w:rsidR="00212E9D" w:rsidRPr="00154408" w:rsidRDefault="00212E9D" w:rsidP="00212E9D">
      <w:pPr>
        <w:spacing w:line="276" w:lineRule="auto"/>
        <w:ind w:left="284"/>
        <w:jc w:val="center"/>
        <w:rPr>
          <w:rFonts w:ascii="Calibri" w:hAnsi="Calibri" w:cs="Calibri"/>
          <w:b/>
          <w:bCs/>
        </w:rPr>
      </w:pPr>
      <w:r w:rsidRPr="00154408">
        <w:rPr>
          <w:rFonts w:ascii="Calibri" w:hAnsi="Calibri" w:cs="Calibri"/>
          <w:b/>
          <w:bCs/>
        </w:rPr>
        <w:t>……..............................................................................................………………………………</w:t>
      </w:r>
    </w:p>
    <w:p w14:paraId="180BED23" w14:textId="77777777" w:rsidR="00212E9D" w:rsidRPr="00154408" w:rsidRDefault="00212E9D" w:rsidP="00212E9D">
      <w:pPr>
        <w:spacing w:line="276" w:lineRule="auto"/>
        <w:ind w:left="708" w:firstLine="708"/>
        <w:jc w:val="center"/>
        <w:rPr>
          <w:rFonts w:ascii="Calibri" w:hAnsi="Calibri" w:cs="Calibri"/>
          <w:b/>
          <w:bCs/>
          <w:i/>
          <w:iCs/>
          <w:vertAlign w:val="superscript"/>
        </w:rPr>
      </w:pPr>
      <w:r w:rsidRPr="00154408">
        <w:rPr>
          <w:rFonts w:ascii="Calibri" w:hAnsi="Calibri" w:cs="Calibri"/>
          <w:b/>
          <w:bCs/>
          <w:i/>
          <w:iCs/>
          <w:vertAlign w:val="superscript"/>
        </w:rPr>
        <w:t>(podać adres i osobę do kontaktu)</w:t>
      </w:r>
    </w:p>
    <w:p w14:paraId="1C951ED3" w14:textId="77777777" w:rsidR="00212E9D" w:rsidRPr="00154408" w:rsidRDefault="00212E9D" w:rsidP="00212E9D">
      <w:pPr>
        <w:spacing w:line="276" w:lineRule="auto"/>
        <w:ind w:left="284"/>
        <w:jc w:val="center"/>
        <w:rPr>
          <w:rFonts w:ascii="Calibri" w:hAnsi="Calibri" w:cs="Calibri"/>
          <w:b/>
          <w:bCs/>
          <w:lang w:val="de-DE"/>
        </w:rPr>
      </w:pPr>
      <w:r w:rsidRPr="00154408">
        <w:rPr>
          <w:rFonts w:ascii="Calibri" w:hAnsi="Calibri" w:cs="Calibri"/>
          <w:b/>
          <w:bCs/>
        </w:rPr>
        <w:t>tel.: ………………,</w:t>
      </w:r>
      <w:r w:rsidRPr="00154408">
        <w:rPr>
          <w:rFonts w:ascii="Calibri" w:hAnsi="Calibri" w:cs="Calibri"/>
          <w:b/>
          <w:bCs/>
          <w:lang w:val="de-DE"/>
        </w:rPr>
        <w:t xml:space="preserve"> </w:t>
      </w:r>
      <w:proofErr w:type="spellStart"/>
      <w:r w:rsidRPr="00154408">
        <w:rPr>
          <w:rFonts w:ascii="Calibri" w:hAnsi="Calibri" w:cs="Calibri"/>
          <w:b/>
          <w:bCs/>
          <w:lang w:val="de-DE"/>
        </w:rPr>
        <w:t>faks</w:t>
      </w:r>
      <w:proofErr w:type="spellEnd"/>
      <w:r w:rsidRPr="00154408">
        <w:rPr>
          <w:rFonts w:ascii="Calibri" w:hAnsi="Calibri" w:cs="Calibri"/>
          <w:b/>
          <w:bCs/>
          <w:lang w:val="de-DE"/>
        </w:rPr>
        <w:t xml:space="preserve">: </w:t>
      </w:r>
      <w:r w:rsidRPr="00154408">
        <w:rPr>
          <w:rFonts w:ascii="Calibri" w:hAnsi="Calibri" w:cs="Calibri"/>
          <w:b/>
          <w:bCs/>
        </w:rPr>
        <w:t>………………</w:t>
      </w:r>
      <w:r w:rsidRPr="00154408">
        <w:rPr>
          <w:rFonts w:ascii="Calibri" w:hAnsi="Calibri" w:cs="Calibri"/>
          <w:b/>
          <w:bCs/>
          <w:lang w:val="de-DE"/>
        </w:rPr>
        <w:t xml:space="preserve">, </w:t>
      </w:r>
      <w:proofErr w:type="spellStart"/>
      <w:r w:rsidRPr="00154408">
        <w:rPr>
          <w:rFonts w:ascii="Calibri" w:hAnsi="Calibri" w:cs="Calibri"/>
          <w:b/>
          <w:bCs/>
          <w:lang w:val="de-DE"/>
        </w:rPr>
        <w:t>e-mail</w:t>
      </w:r>
      <w:proofErr w:type="spellEnd"/>
      <w:r w:rsidRPr="00154408">
        <w:rPr>
          <w:rFonts w:ascii="Calibri" w:hAnsi="Calibri" w:cs="Calibri"/>
          <w:b/>
          <w:bCs/>
          <w:lang w:val="de-DE"/>
        </w:rPr>
        <w:t xml:space="preserve">: </w:t>
      </w:r>
      <w:r w:rsidRPr="00154408">
        <w:rPr>
          <w:rFonts w:ascii="Calibri" w:hAnsi="Calibri" w:cs="Calibri"/>
          <w:b/>
          <w:bCs/>
        </w:rPr>
        <w:t>……………………………………….</w:t>
      </w:r>
    </w:p>
    <w:p w14:paraId="1FCC4697" w14:textId="77777777" w:rsidR="002200D4" w:rsidRPr="00154408" w:rsidRDefault="002200D4" w:rsidP="00212E9D">
      <w:pPr>
        <w:pStyle w:val="Akapitzlist1"/>
        <w:spacing w:line="276" w:lineRule="auto"/>
        <w:ind w:left="0" w:right="47" w:firstLine="0"/>
        <w:jc w:val="center"/>
        <w:rPr>
          <w:rFonts w:ascii="Calibri" w:hAnsi="Calibri" w:cs="Calibri"/>
          <w:i/>
        </w:rPr>
      </w:pPr>
    </w:p>
    <w:p w14:paraId="7ABCE2B2" w14:textId="77777777" w:rsidR="0010125B" w:rsidRPr="00154408" w:rsidRDefault="0010125B">
      <w:pPr>
        <w:pStyle w:val="Akapitzlist1"/>
        <w:spacing w:line="276" w:lineRule="auto"/>
        <w:ind w:left="0" w:right="47" w:firstLine="0"/>
        <w:jc w:val="center"/>
        <w:rPr>
          <w:rFonts w:ascii="Calibri" w:hAnsi="Calibri" w:cs="Calibri"/>
          <w:i/>
        </w:rPr>
      </w:pPr>
    </w:p>
    <w:sectPr w:rsidR="0010125B" w:rsidRPr="00154408" w:rsidSect="0011472C">
      <w:footerReference w:type="default" r:id="rId13"/>
      <w:pgSz w:w="16838" w:h="11906" w:orient="landscape"/>
      <w:pgMar w:top="993" w:right="962" w:bottom="1361" w:left="851" w:header="708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7EEF2" w14:textId="77777777" w:rsidR="00AD60B2" w:rsidRDefault="00AD60B2">
      <w:pPr>
        <w:spacing w:after="0"/>
      </w:pPr>
      <w:r>
        <w:separator/>
      </w:r>
    </w:p>
  </w:endnote>
  <w:endnote w:type="continuationSeparator" w:id="0">
    <w:p w14:paraId="2387526C" w14:textId="77777777" w:rsidR="00AD60B2" w:rsidRDefault="00AD60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60">
    <w:altName w:val="Calibri"/>
    <w:panose1 w:val="020B0604020202020204"/>
    <w:charset w:val="EE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boto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F0C4B" w14:textId="77777777" w:rsidR="00E90840" w:rsidRPr="004D1971" w:rsidRDefault="00E90840">
    <w:pPr>
      <w:pStyle w:val="Stopka"/>
      <w:jc w:val="right"/>
      <w:rPr>
        <w:rFonts w:ascii="Calibri" w:hAnsi="Calibri" w:cs="Calibri"/>
      </w:rPr>
    </w:pPr>
    <w:r w:rsidRPr="004D1971">
      <w:rPr>
        <w:rFonts w:ascii="Calibri" w:hAnsi="Calibri" w:cs="Calibri"/>
      </w:rPr>
      <w:fldChar w:fldCharType="begin"/>
    </w:r>
    <w:r w:rsidRPr="004D1971">
      <w:rPr>
        <w:rFonts w:ascii="Calibri" w:hAnsi="Calibri" w:cs="Calibri"/>
      </w:rPr>
      <w:instrText xml:space="preserve"> PAGE </w:instrText>
    </w:r>
    <w:r w:rsidRPr="004D1971">
      <w:rPr>
        <w:rFonts w:ascii="Calibri" w:hAnsi="Calibri" w:cs="Calibri"/>
      </w:rPr>
      <w:fldChar w:fldCharType="separate"/>
    </w:r>
    <w:r w:rsidRPr="004D1971">
      <w:rPr>
        <w:rFonts w:ascii="Calibri" w:hAnsi="Calibri" w:cs="Calibri"/>
      </w:rPr>
      <w:t>1</w:t>
    </w:r>
    <w:r w:rsidRPr="004D1971">
      <w:rPr>
        <w:rFonts w:ascii="Calibri" w:hAnsi="Calibri" w:cs="Calibri"/>
      </w:rPr>
      <w:fldChar w:fldCharType="end"/>
    </w:r>
  </w:p>
  <w:p w14:paraId="71575E7A" w14:textId="77777777" w:rsidR="00E90840" w:rsidRDefault="00E90840">
    <w:pPr>
      <w:pStyle w:val="Stopka"/>
    </w:pPr>
  </w:p>
  <w:p w14:paraId="3FD0683B" w14:textId="77777777" w:rsidR="00E90840" w:rsidRDefault="00E9084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66324" w14:textId="77777777" w:rsidR="00E90840" w:rsidRDefault="00E9084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C194E" w14:textId="77777777" w:rsidR="00E90840" w:rsidRPr="002E4BC4" w:rsidRDefault="00E90840">
    <w:pPr>
      <w:pStyle w:val="Stopka"/>
      <w:jc w:val="right"/>
      <w:rPr>
        <w:rFonts w:ascii="Calibri" w:hAnsi="Calibri" w:cs="Calibri"/>
      </w:rPr>
    </w:pPr>
    <w:r w:rsidRPr="002E4BC4">
      <w:rPr>
        <w:rFonts w:ascii="Calibri" w:hAnsi="Calibri" w:cs="Calibri"/>
      </w:rPr>
      <w:fldChar w:fldCharType="begin"/>
    </w:r>
    <w:r w:rsidRPr="002E4BC4">
      <w:rPr>
        <w:rFonts w:ascii="Calibri" w:hAnsi="Calibri" w:cs="Calibri"/>
      </w:rPr>
      <w:instrText xml:space="preserve"> PAGE </w:instrText>
    </w:r>
    <w:r w:rsidRPr="002E4BC4">
      <w:rPr>
        <w:rFonts w:ascii="Calibri" w:hAnsi="Calibri" w:cs="Calibri"/>
      </w:rPr>
      <w:fldChar w:fldCharType="separate"/>
    </w:r>
    <w:r w:rsidRPr="002E4BC4">
      <w:rPr>
        <w:rFonts w:ascii="Calibri" w:hAnsi="Calibri" w:cs="Calibri"/>
      </w:rPr>
      <w:t>4</w:t>
    </w:r>
    <w:r w:rsidRPr="002E4BC4">
      <w:rPr>
        <w:rFonts w:ascii="Calibri" w:hAnsi="Calibri" w:cs="Calibri"/>
      </w:rPr>
      <w:fldChar w:fldCharType="end"/>
    </w:r>
  </w:p>
  <w:p w14:paraId="6CA39249" w14:textId="77777777" w:rsidR="00E90840" w:rsidRDefault="00E90840">
    <w:pPr>
      <w:pStyle w:val="Stopka"/>
    </w:pPr>
  </w:p>
  <w:p w14:paraId="5A2FE943" w14:textId="77777777" w:rsidR="00E90840" w:rsidRDefault="00E9084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B9C9A" w14:textId="77777777" w:rsidR="00E90840" w:rsidRDefault="00E9084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C69C3" w14:textId="77777777" w:rsidR="00AA7A23" w:rsidRDefault="00AA7A23">
    <w:pPr>
      <w:pStyle w:val="Stopka"/>
    </w:pPr>
  </w:p>
  <w:p w14:paraId="15920914" w14:textId="77777777" w:rsidR="00AA7A23" w:rsidRDefault="00AA7A2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83969" w14:textId="77777777" w:rsidR="00AD60B2" w:rsidRDefault="00AD60B2">
      <w:pPr>
        <w:spacing w:after="0"/>
      </w:pPr>
      <w:r>
        <w:separator/>
      </w:r>
    </w:p>
  </w:footnote>
  <w:footnote w:type="continuationSeparator" w:id="0">
    <w:p w14:paraId="49B510AE" w14:textId="77777777" w:rsidR="00AD60B2" w:rsidRDefault="00AD60B2">
      <w:pPr>
        <w:spacing w:after="0"/>
      </w:pPr>
      <w:r>
        <w:continuationSeparator/>
      </w:r>
    </w:p>
  </w:footnote>
  <w:footnote w:id="1">
    <w:p w14:paraId="0AC76366" w14:textId="77777777" w:rsidR="00CA5EF5" w:rsidRDefault="00E90840">
      <w:pPr>
        <w:pStyle w:val="Tekstprzypisudolnego"/>
        <w:rPr>
          <w:rFonts w:ascii="Calibri Light" w:hAnsi="Calibri Light" w:cs="Calibri Light"/>
          <w:i/>
        </w:rPr>
      </w:pPr>
      <w:r w:rsidRPr="002E4BC4">
        <w:rPr>
          <w:rStyle w:val="Znakiprzypiswdolnych"/>
          <w:rFonts w:ascii="Calibri Light" w:hAnsi="Calibri Light" w:cs="Calibri Light"/>
          <w:i/>
        </w:rPr>
        <w:footnoteRef/>
      </w:r>
      <w:r w:rsidRPr="002E4BC4">
        <w:rPr>
          <w:rFonts w:ascii="Calibri Light" w:hAnsi="Calibri Light" w:cs="Calibri Light"/>
          <w:i/>
        </w:rPr>
        <w:tab/>
        <w:t xml:space="preserve"> Istnieje możliwość edytowania formularza: </w:t>
      </w:r>
    </w:p>
    <w:p w14:paraId="068763E2" w14:textId="77F846F7" w:rsidR="00E90840" w:rsidRPr="002E4BC4" w:rsidRDefault="00E90840">
      <w:pPr>
        <w:pStyle w:val="Tekstprzypisudolnego"/>
        <w:rPr>
          <w:rFonts w:ascii="Calibri Light" w:hAnsi="Calibri Light" w:cs="Calibri Light"/>
          <w:i/>
        </w:rPr>
      </w:pPr>
      <w:r w:rsidRPr="002E4BC4">
        <w:rPr>
          <w:rFonts w:ascii="Calibri Light" w:hAnsi="Calibri Light" w:cs="Calibri Light"/>
          <w:i/>
        </w:rPr>
        <w:t>niepotrzebne skreślić / właściwe zakreślić</w:t>
      </w:r>
      <w:r w:rsidR="00CA5EF5">
        <w:rPr>
          <w:rFonts w:ascii="Calibri Light" w:hAnsi="Calibri Light" w:cs="Calibri Light"/>
          <w:i/>
        </w:rPr>
        <w:t xml:space="preserve">, usunąć znaki podziału strony itp. </w:t>
      </w:r>
      <w:r w:rsidRPr="002E4BC4">
        <w:rPr>
          <w:rFonts w:ascii="Calibri Light" w:hAnsi="Calibri Light" w:cs="Calibri Light"/>
          <w:i/>
        </w:rPr>
        <w:t xml:space="preserve"> </w:t>
      </w:r>
    </w:p>
  </w:footnote>
  <w:footnote w:id="2">
    <w:p w14:paraId="130F7E3E" w14:textId="77777777" w:rsidR="004C3790" w:rsidRDefault="004C3790" w:rsidP="004C37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A59D0">
        <w:rPr>
          <w:rFonts w:ascii="Calibri Light" w:hAnsi="Calibri Light" w:cs="Calibri Light"/>
          <w:i/>
        </w:rPr>
        <w:t xml:space="preserve">Nie więcej niż 40 </w:t>
      </w:r>
      <w:proofErr w:type="spellStart"/>
      <w:r w:rsidRPr="008A59D0">
        <w:rPr>
          <w:rFonts w:ascii="Calibri Light" w:hAnsi="Calibri Light" w:cs="Calibri Light"/>
          <w:i/>
        </w:rPr>
        <w:t>rbg</w:t>
      </w:r>
      <w:proofErr w:type="spellEnd"/>
      <w:r w:rsidRPr="008A59D0">
        <w:rPr>
          <w:rFonts w:ascii="Calibri Light" w:hAnsi="Calibri Light" w:cs="Calibri Light"/>
          <w:i/>
        </w:rPr>
        <w:t xml:space="preserve">, w przypadku zadeklarowania czasu krótszego niż </w:t>
      </w:r>
      <w:r>
        <w:rPr>
          <w:rFonts w:ascii="Calibri Light" w:hAnsi="Calibri Light" w:cs="Calibri Light"/>
          <w:i/>
        </w:rPr>
        <w:t>4</w:t>
      </w:r>
      <w:r w:rsidRPr="008A59D0">
        <w:rPr>
          <w:rFonts w:ascii="Calibri Light" w:hAnsi="Calibri Light" w:cs="Calibri Light"/>
          <w:i/>
        </w:rPr>
        <w:t xml:space="preserve"> </w:t>
      </w:r>
      <w:proofErr w:type="spellStart"/>
      <w:r w:rsidRPr="008A59D0">
        <w:rPr>
          <w:rFonts w:ascii="Calibri Light" w:hAnsi="Calibri Light" w:cs="Calibri Light"/>
          <w:i/>
        </w:rPr>
        <w:t>rbg</w:t>
      </w:r>
      <w:proofErr w:type="spellEnd"/>
      <w:r w:rsidRPr="008A59D0">
        <w:rPr>
          <w:rFonts w:ascii="Calibri Light" w:hAnsi="Calibri Light" w:cs="Calibri Light"/>
          <w:i/>
        </w:rPr>
        <w:t xml:space="preserve"> przyjmuje się okres </w:t>
      </w:r>
      <w:r>
        <w:rPr>
          <w:rFonts w:ascii="Calibri Light" w:hAnsi="Calibri Light" w:cs="Calibri Light"/>
          <w:i/>
        </w:rPr>
        <w:t>4</w:t>
      </w:r>
      <w:r w:rsidRPr="008A59D0">
        <w:rPr>
          <w:rFonts w:ascii="Calibri Light" w:hAnsi="Calibri Light" w:cs="Calibri Light"/>
          <w:i/>
        </w:rPr>
        <w:t xml:space="preserve"> </w:t>
      </w:r>
      <w:proofErr w:type="spellStart"/>
      <w:r w:rsidRPr="008A59D0">
        <w:rPr>
          <w:rFonts w:ascii="Calibri Light" w:hAnsi="Calibri Light" w:cs="Calibri Light"/>
          <w:i/>
        </w:rPr>
        <w:t>rbg</w:t>
      </w:r>
      <w:proofErr w:type="spellEnd"/>
      <w:r w:rsidRPr="008A59D0">
        <w:rPr>
          <w:rFonts w:ascii="Calibri Light" w:hAnsi="Calibri Light" w:cs="Calibri Light"/>
          <w:i/>
        </w:rPr>
        <w:t xml:space="preserve"> dla oceny kryterium.</w:t>
      </w:r>
      <w:r>
        <w:t xml:space="preserve"> </w:t>
      </w:r>
    </w:p>
  </w:footnote>
  <w:footnote w:id="3">
    <w:p w14:paraId="546AB949" w14:textId="77777777" w:rsidR="004C3790" w:rsidRDefault="004C3790" w:rsidP="004C37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05A6">
        <w:rPr>
          <w:rFonts w:ascii="Calibri Light" w:hAnsi="Calibri Light" w:cs="Calibri Light"/>
          <w:i/>
        </w:rPr>
        <w:t xml:space="preserve">Nie więcej niż </w:t>
      </w:r>
      <w:r w:rsidRPr="008A59D0">
        <w:rPr>
          <w:rFonts w:ascii="Calibri Light" w:hAnsi="Calibri Light" w:cs="Calibri Light"/>
          <w:i/>
        </w:rPr>
        <w:t xml:space="preserve">40 </w:t>
      </w:r>
      <w:proofErr w:type="spellStart"/>
      <w:r w:rsidRPr="008A59D0">
        <w:rPr>
          <w:rFonts w:ascii="Calibri Light" w:hAnsi="Calibri Light" w:cs="Calibri Light"/>
          <w:i/>
        </w:rPr>
        <w:t>rbg</w:t>
      </w:r>
      <w:proofErr w:type="spellEnd"/>
      <w:r w:rsidRPr="008A59D0">
        <w:rPr>
          <w:rFonts w:ascii="Calibri Light" w:hAnsi="Calibri Light" w:cs="Calibri Light"/>
          <w:i/>
        </w:rPr>
        <w:t xml:space="preserve">, w przypadku zadeklarowania czasu krótszego niż </w:t>
      </w:r>
      <w:r>
        <w:rPr>
          <w:rFonts w:ascii="Calibri Light" w:hAnsi="Calibri Light" w:cs="Calibri Light"/>
          <w:i/>
        </w:rPr>
        <w:t>4</w:t>
      </w:r>
      <w:r w:rsidRPr="008A59D0">
        <w:rPr>
          <w:rFonts w:ascii="Calibri Light" w:hAnsi="Calibri Light" w:cs="Calibri Light"/>
          <w:i/>
        </w:rPr>
        <w:t xml:space="preserve"> </w:t>
      </w:r>
      <w:proofErr w:type="spellStart"/>
      <w:r w:rsidRPr="008A59D0">
        <w:rPr>
          <w:rFonts w:ascii="Calibri Light" w:hAnsi="Calibri Light" w:cs="Calibri Light"/>
          <w:i/>
        </w:rPr>
        <w:t>rbg</w:t>
      </w:r>
      <w:proofErr w:type="spellEnd"/>
      <w:r w:rsidRPr="008A59D0">
        <w:rPr>
          <w:rFonts w:ascii="Calibri Light" w:hAnsi="Calibri Light" w:cs="Calibri Light"/>
          <w:i/>
        </w:rPr>
        <w:t xml:space="preserve"> przyjmuje się okres </w:t>
      </w:r>
      <w:r>
        <w:rPr>
          <w:rFonts w:ascii="Calibri Light" w:hAnsi="Calibri Light" w:cs="Calibri Light"/>
          <w:i/>
        </w:rPr>
        <w:t>4</w:t>
      </w:r>
      <w:r w:rsidRPr="008A59D0">
        <w:rPr>
          <w:rFonts w:ascii="Calibri Light" w:hAnsi="Calibri Light" w:cs="Calibri Light"/>
          <w:i/>
        </w:rPr>
        <w:t xml:space="preserve"> </w:t>
      </w:r>
      <w:proofErr w:type="spellStart"/>
      <w:r w:rsidRPr="008A59D0">
        <w:rPr>
          <w:rFonts w:ascii="Calibri Light" w:hAnsi="Calibri Light" w:cs="Calibri Light"/>
          <w:i/>
        </w:rPr>
        <w:t>rbg</w:t>
      </w:r>
      <w:proofErr w:type="spellEnd"/>
      <w:r w:rsidRPr="008A59D0">
        <w:rPr>
          <w:rFonts w:ascii="Calibri Light" w:hAnsi="Calibri Light" w:cs="Calibri Light"/>
          <w:i/>
        </w:rPr>
        <w:t xml:space="preserve"> dla oceny kryterium</w:t>
      </w:r>
      <w:r>
        <w:rPr>
          <w:rFonts w:ascii="Calibri Light" w:hAnsi="Calibri Light" w:cs="Calibri Light"/>
          <w:i/>
        </w:rPr>
        <w:t xml:space="preserve">. </w:t>
      </w:r>
    </w:p>
  </w:footnote>
  <w:footnote w:id="4">
    <w:p w14:paraId="1D52F82B" w14:textId="77777777" w:rsidR="004C3790" w:rsidRDefault="004C3790" w:rsidP="004C37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05A6">
        <w:rPr>
          <w:rFonts w:ascii="Calibri Light" w:hAnsi="Calibri Light" w:cs="Calibri Light"/>
          <w:i/>
        </w:rPr>
        <w:t xml:space="preserve">Nie więcej niż </w:t>
      </w:r>
      <w:r>
        <w:rPr>
          <w:rFonts w:ascii="Calibri Light" w:hAnsi="Calibri Light" w:cs="Calibri Light"/>
          <w:i/>
        </w:rPr>
        <w:t>500PLN/</w:t>
      </w:r>
      <w:proofErr w:type="spellStart"/>
      <w:r>
        <w:rPr>
          <w:rFonts w:ascii="Calibri Light" w:hAnsi="Calibri Light" w:cs="Calibri Light"/>
          <w:i/>
        </w:rPr>
        <w:t>rbg</w:t>
      </w:r>
      <w:proofErr w:type="spellEnd"/>
      <w:r>
        <w:rPr>
          <w:rFonts w:ascii="Calibri Light" w:hAnsi="Calibri Light" w:cs="Calibri Light"/>
          <w:i/>
        </w:rPr>
        <w:t xml:space="preserve"> (lub równowartość)</w:t>
      </w:r>
      <w:r w:rsidRPr="008A59D0">
        <w:rPr>
          <w:rFonts w:ascii="Calibri Light" w:hAnsi="Calibri Light" w:cs="Calibri Light"/>
          <w:i/>
        </w:rPr>
        <w:t xml:space="preserve">, w przypadku zadeklarowania </w:t>
      </w:r>
      <w:r>
        <w:rPr>
          <w:rFonts w:ascii="Calibri Light" w:hAnsi="Calibri Light" w:cs="Calibri Light"/>
          <w:i/>
        </w:rPr>
        <w:t>stawki niższej</w:t>
      </w:r>
      <w:r w:rsidRPr="008A59D0">
        <w:rPr>
          <w:rFonts w:ascii="Calibri Light" w:hAnsi="Calibri Light" w:cs="Calibri Light"/>
          <w:i/>
        </w:rPr>
        <w:t xml:space="preserve"> niż </w:t>
      </w:r>
      <w:r>
        <w:rPr>
          <w:rFonts w:ascii="Calibri Light" w:hAnsi="Calibri Light" w:cs="Calibri Light"/>
          <w:i/>
        </w:rPr>
        <w:t>50PLN/</w:t>
      </w:r>
      <w:proofErr w:type="spellStart"/>
      <w:r>
        <w:rPr>
          <w:rFonts w:ascii="Calibri Light" w:hAnsi="Calibri Light" w:cs="Calibri Light"/>
          <w:i/>
        </w:rPr>
        <w:t>rbg</w:t>
      </w:r>
      <w:proofErr w:type="spellEnd"/>
      <w:r>
        <w:rPr>
          <w:rFonts w:ascii="Calibri Light" w:hAnsi="Calibri Light" w:cs="Calibri Light"/>
          <w:i/>
        </w:rPr>
        <w:t xml:space="preserve"> (lub równowartości),</w:t>
      </w:r>
      <w:r w:rsidRPr="008A59D0">
        <w:rPr>
          <w:rFonts w:ascii="Calibri Light" w:hAnsi="Calibri Light" w:cs="Calibri Light"/>
          <w:i/>
        </w:rPr>
        <w:t xml:space="preserve"> przyjmuje się </w:t>
      </w:r>
      <w:r>
        <w:rPr>
          <w:rFonts w:ascii="Calibri Light" w:hAnsi="Calibri Light" w:cs="Calibri Light"/>
          <w:i/>
        </w:rPr>
        <w:t>stawkę 50 PLN/</w:t>
      </w:r>
      <w:proofErr w:type="spellStart"/>
      <w:r>
        <w:rPr>
          <w:rFonts w:ascii="Calibri Light" w:hAnsi="Calibri Light" w:cs="Calibri Light"/>
          <w:i/>
        </w:rPr>
        <w:t>rbg</w:t>
      </w:r>
      <w:proofErr w:type="spellEnd"/>
      <w:r w:rsidRPr="008A59D0">
        <w:rPr>
          <w:rFonts w:ascii="Calibri Light" w:hAnsi="Calibri Light" w:cs="Calibri Light"/>
          <w:i/>
        </w:rPr>
        <w:t xml:space="preserve"> dla oceny kryterium</w:t>
      </w:r>
      <w:r>
        <w:rPr>
          <w:rFonts w:ascii="Calibri Light" w:hAnsi="Calibri Light" w:cs="Calibri Light"/>
          <w:i/>
        </w:rPr>
        <w:t>.</w:t>
      </w:r>
    </w:p>
  </w:footnote>
  <w:footnote w:id="5">
    <w:p w14:paraId="13074A83" w14:textId="77777777" w:rsidR="004C3790" w:rsidRDefault="004C3790" w:rsidP="004C37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B0141">
        <w:rPr>
          <w:rFonts w:ascii="Calibri Light" w:hAnsi="Calibri Light" w:cs="Calibri Light"/>
          <w:i/>
        </w:rPr>
        <w:t>W przypadku podania stawki 0% - Oferent uzyska 1 punkt. W przypadku podania stawki ujemnej (rabat w stosunku do cen katalogowych) – dla oceny kryterium zostanie przyjęta marża 0%.</w:t>
      </w:r>
    </w:p>
  </w:footnote>
  <w:footnote w:id="6">
    <w:p w14:paraId="19C2429B" w14:textId="77777777" w:rsidR="00E90840" w:rsidRPr="002E4BC4" w:rsidRDefault="00E90840">
      <w:pPr>
        <w:pStyle w:val="Tekstprzypisudolnego"/>
        <w:rPr>
          <w:rFonts w:ascii="Calibri Light" w:hAnsi="Calibri Light" w:cs="Calibri Light"/>
        </w:rPr>
      </w:pPr>
      <w:r w:rsidRPr="002E4BC4">
        <w:rPr>
          <w:rStyle w:val="Odwoanieprzypisudolnego"/>
          <w:rFonts w:ascii="Calibri Light" w:hAnsi="Calibri Light" w:cs="Calibri Light"/>
        </w:rPr>
        <w:footnoteRef/>
      </w:r>
      <w:r w:rsidRPr="002E4BC4">
        <w:rPr>
          <w:rFonts w:ascii="Calibri Light" w:hAnsi="Calibri Light" w:cs="Calibri Light"/>
        </w:rPr>
        <w:t xml:space="preserve"> </w:t>
      </w:r>
      <w:r w:rsidRPr="002E4BC4">
        <w:rPr>
          <w:rFonts w:ascii="Calibri Light" w:hAnsi="Calibri Light" w:cs="Calibri Light"/>
          <w:i/>
        </w:rPr>
        <w:t>Niepotrzebne skreślić / właściwe podkreślić [w przypadku odpowiedzi TAK – krótko opisać i dołączyć załącznik potwierdzający oświadczenie]</w:t>
      </w:r>
    </w:p>
  </w:footnote>
  <w:footnote w:id="7">
    <w:p w14:paraId="4C8204EE" w14:textId="77777777" w:rsidR="000818A9" w:rsidRDefault="000818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6235D">
        <w:rPr>
          <w:rFonts w:ascii="Calibri Light" w:hAnsi="Calibri Light" w:cs="Calibri Light"/>
          <w:i/>
        </w:rPr>
        <w:t xml:space="preserve">Nie </w:t>
      </w:r>
      <w:r>
        <w:rPr>
          <w:rFonts w:ascii="Calibri Light" w:hAnsi="Calibri Light" w:cs="Calibri Light"/>
          <w:i/>
        </w:rPr>
        <w:t>więcej</w:t>
      </w:r>
      <w:r w:rsidRPr="0076235D">
        <w:rPr>
          <w:rFonts w:ascii="Calibri Light" w:hAnsi="Calibri Light" w:cs="Calibri Light"/>
          <w:i/>
        </w:rPr>
        <w:t xml:space="preserve"> niż </w:t>
      </w:r>
      <w:r>
        <w:rPr>
          <w:rFonts w:ascii="Calibri Light" w:hAnsi="Calibri Light" w:cs="Calibri Light"/>
          <w:i/>
        </w:rPr>
        <w:t>10</w:t>
      </w:r>
      <w:r w:rsidRPr="0076235D">
        <w:rPr>
          <w:rFonts w:ascii="Calibri Light" w:hAnsi="Calibri Light" w:cs="Calibri Light"/>
          <w:i/>
        </w:rPr>
        <w:t>0%</w:t>
      </w:r>
    </w:p>
  </w:footnote>
  <w:footnote w:id="8">
    <w:p w14:paraId="33040962" w14:textId="77777777" w:rsidR="000818A9" w:rsidRDefault="000818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6235D">
        <w:rPr>
          <w:rFonts w:ascii="Calibri Light" w:hAnsi="Calibri Light" w:cs="Calibri Light"/>
          <w:i/>
        </w:rPr>
        <w:t xml:space="preserve">Nie mniej niż </w:t>
      </w:r>
      <w:r>
        <w:rPr>
          <w:rFonts w:ascii="Calibri Light" w:hAnsi="Calibri Light" w:cs="Calibri Light"/>
          <w:i/>
        </w:rPr>
        <w:t>0</w:t>
      </w:r>
      <w:r w:rsidRPr="0076235D">
        <w:rPr>
          <w:rFonts w:ascii="Calibri Light" w:hAnsi="Calibri Light" w:cs="Calibri Light"/>
          <w:i/>
        </w:rPr>
        <w:t>%</w:t>
      </w:r>
    </w:p>
  </w:footnote>
  <w:footnote w:id="9">
    <w:p w14:paraId="3CE8D629" w14:textId="77777777" w:rsidR="00E90840" w:rsidRDefault="00E908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2B01">
        <w:rPr>
          <w:rFonts w:ascii="Calibri Light" w:hAnsi="Calibri Light" w:cs="Calibri Light"/>
          <w:i/>
          <w:szCs w:val="24"/>
        </w:rPr>
        <w:t xml:space="preserve">Nie więcej niż </w:t>
      </w:r>
      <w:r w:rsidR="000818A9">
        <w:rPr>
          <w:rFonts w:ascii="Calibri Light" w:hAnsi="Calibri Light" w:cs="Calibri Light"/>
          <w:i/>
          <w:szCs w:val="24"/>
        </w:rPr>
        <w:t>14 dni</w:t>
      </w:r>
      <w:r>
        <w:t xml:space="preserve"> </w:t>
      </w:r>
    </w:p>
  </w:footnote>
  <w:footnote w:id="10">
    <w:p w14:paraId="4B6CA967" w14:textId="77777777" w:rsidR="00E90840" w:rsidRPr="002E4BC4" w:rsidRDefault="00E90840">
      <w:pPr>
        <w:pStyle w:val="Tekstprzypisudolnego"/>
        <w:rPr>
          <w:rFonts w:ascii="Calibri Light" w:hAnsi="Calibri Light" w:cs="Calibri Light"/>
          <w:i/>
        </w:rPr>
      </w:pPr>
      <w:r w:rsidRPr="002E4BC4">
        <w:rPr>
          <w:rStyle w:val="Znakiprzypiswdolnych"/>
          <w:rFonts w:ascii="Calibri Light" w:hAnsi="Calibri Light" w:cs="Calibri Light"/>
          <w:i/>
        </w:rPr>
        <w:footnoteRef/>
      </w:r>
      <w:r w:rsidRPr="002E4BC4">
        <w:rPr>
          <w:rFonts w:ascii="Calibri Light" w:hAnsi="Calibri Light" w:cs="Calibri Light"/>
          <w:i/>
        </w:rPr>
        <w:tab/>
        <w:t xml:space="preserve"> </w:t>
      </w:r>
      <w:r w:rsidRPr="002E4BC4">
        <w:rPr>
          <w:rFonts w:ascii="Calibri Light" w:hAnsi="Calibri Light" w:cs="Calibri Light"/>
          <w:b/>
          <w:i/>
        </w:rPr>
        <w:t xml:space="preserve">nie mniej niż </w:t>
      </w:r>
      <w:r w:rsidR="008A5E9B">
        <w:rPr>
          <w:rFonts w:ascii="Calibri Light" w:hAnsi="Calibri Light" w:cs="Calibri Light"/>
          <w:b/>
          <w:i/>
        </w:rPr>
        <w:t>3</w:t>
      </w:r>
      <w:r w:rsidRPr="002E4BC4">
        <w:rPr>
          <w:rFonts w:ascii="Calibri Light" w:hAnsi="Calibri Light" w:cs="Calibri Light"/>
          <w:b/>
          <w:i/>
        </w:rPr>
        <w:t>0</w:t>
      </w:r>
    </w:p>
  </w:footnote>
  <w:footnote w:id="11">
    <w:p w14:paraId="22ABAB56" w14:textId="77777777" w:rsidR="00E90840" w:rsidRDefault="00E90840" w:rsidP="00212E9D">
      <w:pPr>
        <w:pStyle w:val="Tekstprzypisudolnego"/>
        <w:rPr>
          <w:rFonts w:ascii="Roboto Light" w:hAnsi="Roboto Light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Roboto Light" w:hAnsi="Roboto Light" w:cs="Arial"/>
          <w:sz w:val="16"/>
          <w:szCs w:val="16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</w:footnote>
  <w:footnote w:id="12">
    <w:p w14:paraId="2ED8D0B2" w14:textId="77777777" w:rsidR="00E90840" w:rsidRDefault="00E90840" w:rsidP="00212E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Roboto Light" w:hAnsi="Roboto Light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90A33D8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4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65" w:hanging="360"/>
      </w:pPr>
      <w:rPr>
        <w:rFonts w:ascii="Calibri" w:eastAsia="Times New Roman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05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10DC706B"/>
    <w:multiLevelType w:val="hybridMultilevel"/>
    <w:tmpl w:val="3CFC06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7764E"/>
    <w:multiLevelType w:val="hybridMultilevel"/>
    <w:tmpl w:val="2F08A586"/>
    <w:lvl w:ilvl="0" w:tplc="2B2EE1C0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15650942"/>
    <w:multiLevelType w:val="multilevel"/>
    <w:tmpl w:val="D5F6C15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9AD468B"/>
    <w:multiLevelType w:val="hybridMultilevel"/>
    <w:tmpl w:val="2F843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874D5"/>
    <w:multiLevelType w:val="multilevel"/>
    <w:tmpl w:val="A264593E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1271908"/>
    <w:multiLevelType w:val="multilevel"/>
    <w:tmpl w:val="F260DC3C"/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10" w15:restartNumberingAfterBreak="0">
    <w:nsid w:val="238E30C0"/>
    <w:multiLevelType w:val="hybridMultilevel"/>
    <w:tmpl w:val="C0A2A056"/>
    <w:lvl w:ilvl="0" w:tplc="E51A970A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266D43"/>
    <w:multiLevelType w:val="multilevel"/>
    <w:tmpl w:val="BAE810C0"/>
    <w:lvl w:ilvl="0">
      <w:start w:val="1"/>
      <w:numFmt w:val="upperRoman"/>
      <w:lvlText w:val="%1."/>
      <w:lvlJc w:val="left"/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05" w:hanging="180"/>
      </w:pPr>
    </w:lvl>
  </w:abstractNum>
  <w:abstractNum w:abstractNumId="12" w15:restartNumberingAfterBreak="0">
    <w:nsid w:val="2C643173"/>
    <w:multiLevelType w:val="multilevel"/>
    <w:tmpl w:val="6758F2AC"/>
    <w:lvl w:ilvl="0">
      <w:start w:val="1"/>
      <w:numFmt w:val="decimal"/>
      <w:lvlText w:val="%1."/>
      <w:lvlJc w:val="left"/>
      <w:pPr>
        <w:tabs>
          <w:tab w:val="num" w:pos="0"/>
        </w:tabs>
        <w:ind w:left="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05" w:hanging="180"/>
      </w:pPr>
    </w:lvl>
  </w:abstractNum>
  <w:abstractNum w:abstractNumId="13" w15:restartNumberingAfterBreak="0">
    <w:nsid w:val="2CA27578"/>
    <w:multiLevelType w:val="multilevel"/>
    <w:tmpl w:val="93746CEE"/>
    <w:lvl w:ilvl="0">
      <w:start w:val="1"/>
      <w:numFmt w:val="decimal"/>
      <w:lvlText w:val="%1."/>
      <w:lvlJc w:val="left"/>
      <w:pPr>
        <w:tabs>
          <w:tab w:val="num" w:pos="0"/>
        </w:tabs>
        <w:ind w:left="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05" w:hanging="180"/>
      </w:pPr>
    </w:lvl>
  </w:abstractNum>
  <w:abstractNum w:abstractNumId="14" w15:restartNumberingAfterBreak="0">
    <w:nsid w:val="30D22A65"/>
    <w:multiLevelType w:val="hybridMultilevel"/>
    <w:tmpl w:val="14626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50BD0"/>
    <w:multiLevelType w:val="multilevel"/>
    <w:tmpl w:val="9A5E8A2C"/>
    <w:lvl w:ilvl="0">
      <w:start w:val="1"/>
      <w:numFmt w:val="decimal"/>
      <w:lvlText w:val="%1."/>
      <w:lvlJc w:val="left"/>
      <w:pPr>
        <w:tabs>
          <w:tab w:val="num" w:pos="0"/>
        </w:tabs>
        <w:ind w:left="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05" w:hanging="180"/>
      </w:pPr>
    </w:lvl>
  </w:abstractNum>
  <w:abstractNum w:abstractNumId="16" w15:restartNumberingAfterBreak="0">
    <w:nsid w:val="35E67EE4"/>
    <w:multiLevelType w:val="hybridMultilevel"/>
    <w:tmpl w:val="08AC2F32"/>
    <w:lvl w:ilvl="0" w:tplc="7B26F6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73706AC"/>
    <w:multiLevelType w:val="multilevel"/>
    <w:tmpl w:val="63AAEB3E"/>
    <w:lvl w:ilvl="0">
      <w:start w:val="1"/>
      <w:numFmt w:val="decimal"/>
      <w:lvlText w:val="%1."/>
      <w:lvlJc w:val="left"/>
      <w:pPr>
        <w:tabs>
          <w:tab w:val="num" w:pos="0"/>
        </w:tabs>
        <w:ind w:left="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05" w:hanging="180"/>
      </w:pPr>
    </w:lvl>
  </w:abstractNum>
  <w:abstractNum w:abstractNumId="18" w15:restartNumberingAfterBreak="0">
    <w:nsid w:val="3DDA0F31"/>
    <w:multiLevelType w:val="hybridMultilevel"/>
    <w:tmpl w:val="0F241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C612A"/>
    <w:multiLevelType w:val="hybridMultilevel"/>
    <w:tmpl w:val="9968C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E5485"/>
    <w:multiLevelType w:val="hybridMultilevel"/>
    <w:tmpl w:val="525019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E0498"/>
    <w:multiLevelType w:val="multilevel"/>
    <w:tmpl w:val="63AAEB3E"/>
    <w:lvl w:ilvl="0">
      <w:start w:val="1"/>
      <w:numFmt w:val="decimal"/>
      <w:lvlText w:val="%1."/>
      <w:lvlJc w:val="left"/>
      <w:pPr>
        <w:tabs>
          <w:tab w:val="num" w:pos="0"/>
        </w:tabs>
        <w:ind w:left="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05" w:hanging="180"/>
      </w:pPr>
    </w:lvl>
  </w:abstractNum>
  <w:abstractNum w:abstractNumId="22" w15:restartNumberingAfterBreak="0">
    <w:nsid w:val="485827D7"/>
    <w:multiLevelType w:val="hybridMultilevel"/>
    <w:tmpl w:val="25C8E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30B64"/>
    <w:multiLevelType w:val="hybridMultilevel"/>
    <w:tmpl w:val="255809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319C9"/>
    <w:multiLevelType w:val="multilevel"/>
    <w:tmpl w:val="EC40DBF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5197A65"/>
    <w:multiLevelType w:val="multilevel"/>
    <w:tmpl w:val="A2D424D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C0A3134"/>
    <w:multiLevelType w:val="hybridMultilevel"/>
    <w:tmpl w:val="7F066F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143349"/>
    <w:multiLevelType w:val="hybridMultilevel"/>
    <w:tmpl w:val="600AD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650BE2"/>
    <w:multiLevelType w:val="multilevel"/>
    <w:tmpl w:val="337800C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36611027">
    <w:abstractNumId w:val="0"/>
  </w:num>
  <w:num w:numId="2" w16cid:durableId="404423112">
    <w:abstractNumId w:val="1"/>
  </w:num>
  <w:num w:numId="3" w16cid:durableId="2001470269">
    <w:abstractNumId w:val="2"/>
  </w:num>
  <w:num w:numId="4" w16cid:durableId="1557934351">
    <w:abstractNumId w:val="3"/>
  </w:num>
  <w:num w:numId="5" w16cid:durableId="520247153">
    <w:abstractNumId w:val="5"/>
  </w:num>
  <w:num w:numId="6" w16cid:durableId="1623883674">
    <w:abstractNumId w:val="13"/>
  </w:num>
  <w:num w:numId="7" w16cid:durableId="474953873">
    <w:abstractNumId w:val="28"/>
  </w:num>
  <w:num w:numId="8" w16cid:durableId="1537111982">
    <w:abstractNumId w:val="9"/>
  </w:num>
  <w:num w:numId="9" w16cid:durableId="290865963">
    <w:abstractNumId w:val="6"/>
  </w:num>
  <w:num w:numId="10" w16cid:durableId="282620334">
    <w:abstractNumId w:val="17"/>
  </w:num>
  <w:num w:numId="11" w16cid:durableId="2134009434">
    <w:abstractNumId w:val="12"/>
  </w:num>
  <w:num w:numId="12" w16cid:durableId="1313825695">
    <w:abstractNumId w:val="21"/>
  </w:num>
  <w:num w:numId="13" w16cid:durableId="444542406">
    <w:abstractNumId w:val="24"/>
  </w:num>
  <w:num w:numId="14" w16cid:durableId="863396366">
    <w:abstractNumId w:val="0"/>
  </w:num>
  <w:num w:numId="15" w16cid:durableId="162940771">
    <w:abstractNumId w:val="0"/>
  </w:num>
  <w:num w:numId="16" w16cid:durableId="1627009917">
    <w:abstractNumId w:val="0"/>
  </w:num>
  <w:num w:numId="17" w16cid:durableId="91710596">
    <w:abstractNumId w:val="0"/>
  </w:num>
  <w:num w:numId="18" w16cid:durableId="1958562452">
    <w:abstractNumId w:val="0"/>
  </w:num>
  <w:num w:numId="19" w16cid:durableId="1152258951">
    <w:abstractNumId w:val="0"/>
  </w:num>
  <w:num w:numId="20" w16cid:durableId="1399088136">
    <w:abstractNumId w:val="25"/>
  </w:num>
  <w:num w:numId="21" w16cid:durableId="1655643371">
    <w:abstractNumId w:val="0"/>
  </w:num>
  <w:num w:numId="22" w16cid:durableId="158694045">
    <w:abstractNumId w:val="0"/>
  </w:num>
  <w:num w:numId="23" w16cid:durableId="516768930">
    <w:abstractNumId w:val="0"/>
  </w:num>
  <w:num w:numId="24" w16cid:durableId="1239095726">
    <w:abstractNumId w:val="20"/>
  </w:num>
  <w:num w:numId="25" w16cid:durableId="1898933778">
    <w:abstractNumId w:val="22"/>
  </w:num>
  <w:num w:numId="26" w16cid:durableId="1799913463">
    <w:abstractNumId w:val="19"/>
  </w:num>
  <w:num w:numId="27" w16cid:durableId="2124303311">
    <w:abstractNumId w:val="4"/>
  </w:num>
  <w:num w:numId="28" w16cid:durableId="2049408393">
    <w:abstractNumId w:val="27"/>
  </w:num>
  <w:num w:numId="29" w16cid:durableId="1259679325">
    <w:abstractNumId w:val="15"/>
  </w:num>
  <w:num w:numId="30" w16cid:durableId="1904103170">
    <w:abstractNumId w:val="10"/>
  </w:num>
  <w:num w:numId="31" w16cid:durableId="1013990080">
    <w:abstractNumId w:val="16"/>
  </w:num>
  <w:num w:numId="32" w16cid:durableId="2074113956">
    <w:abstractNumId w:val="8"/>
  </w:num>
  <w:num w:numId="33" w16cid:durableId="595595196">
    <w:abstractNumId w:val="14"/>
  </w:num>
  <w:num w:numId="34" w16cid:durableId="1499733295">
    <w:abstractNumId w:val="18"/>
  </w:num>
  <w:num w:numId="35" w16cid:durableId="1149246678">
    <w:abstractNumId w:val="23"/>
  </w:num>
  <w:num w:numId="36" w16cid:durableId="2090685599">
    <w:abstractNumId w:val="7"/>
  </w:num>
  <w:num w:numId="37" w16cid:durableId="825784072">
    <w:abstractNumId w:val="11"/>
  </w:num>
  <w:num w:numId="38" w16cid:durableId="75733507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6A4"/>
    <w:rsid w:val="000065A1"/>
    <w:rsid w:val="00023880"/>
    <w:rsid w:val="000318CC"/>
    <w:rsid w:val="00052B8E"/>
    <w:rsid w:val="000540DA"/>
    <w:rsid w:val="0005745A"/>
    <w:rsid w:val="00060E09"/>
    <w:rsid w:val="000622FC"/>
    <w:rsid w:val="00064349"/>
    <w:rsid w:val="000649B6"/>
    <w:rsid w:val="000818A9"/>
    <w:rsid w:val="00082E5B"/>
    <w:rsid w:val="0008339B"/>
    <w:rsid w:val="000B401A"/>
    <w:rsid w:val="000B75AD"/>
    <w:rsid w:val="000F522C"/>
    <w:rsid w:val="000F6A46"/>
    <w:rsid w:val="0010125B"/>
    <w:rsid w:val="0011472C"/>
    <w:rsid w:val="001326A6"/>
    <w:rsid w:val="00154408"/>
    <w:rsid w:val="001A1F38"/>
    <w:rsid w:val="001B0AF1"/>
    <w:rsid w:val="001E4A75"/>
    <w:rsid w:val="00212E9D"/>
    <w:rsid w:val="002200D4"/>
    <w:rsid w:val="00283708"/>
    <w:rsid w:val="002A0B44"/>
    <w:rsid w:val="002B2CCC"/>
    <w:rsid w:val="002B3F3F"/>
    <w:rsid w:val="002D7852"/>
    <w:rsid w:val="002E4BC4"/>
    <w:rsid w:val="003246A8"/>
    <w:rsid w:val="003248A5"/>
    <w:rsid w:val="00341E78"/>
    <w:rsid w:val="00343A76"/>
    <w:rsid w:val="0034423A"/>
    <w:rsid w:val="00350C89"/>
    <w:rsid w:val="00361A99"/>
    <w:rsid w:val="0036282E"/>
    <w:rsid w:val="00370C07"/>
    <w:rsid w:val="00382ADC"/>
    <w:rsid w:val="003D2292"/>
    <w:rsid w:val="003E2055"/>
    <w:rsid w:val="003E767D"/>
    <w:rsid w:val="003F41CD"/>
    <w:rsid w:val="003F5B09"/>
    <w:rsid w:val="00402B4B"/>
    <w:rsid w:val="00405A43"/>
    <w:rsid w:val="004128AF"/>
    <w:rsid w:val="00427CA4"/>
    <w:rsid w:val="004966C9"/>
    <w:rsid w:val="004A58B4"/>
    <w:rsid w:val="004C3790"/>
    <w:rsid w:val="004D1971"/>
    <w:rsid w:val="004F10F2"/>
    <w:rsid w:val="0050098F"/>
    <w:rsid w:val="00516683"/>
    <w:rsid w:val="005234C0"/>
    <w:rsid w:val="00540983"/>
    <w:rsid w:val="0054291B"/>
    <w:rsid w:val="00551C7A"/>
    <w:rsid w:val="00554CCC"/>
    <w:rsid w:val="005740F5"/>
    <w:rsid w:val="005868E1"/>
    <w:rsid w:val="005933EF"/>
    <w:rsid w:val="005946A4"/>
    <w:rsid w:val="005B0141"/>
    <w:rsid w:val="005C12D5"/>
    <w:rsid w:val="005C13B7"/>
    <w:rsid w:val="005D2841"/>
    <w:rsid w:val="005F2167"/>
    <w:rsid w:val="00636FC4"/>
    <w:rsid w:val="00644DD8"/>
    <w:rsid w:val="00656D80"/>
    <w:rsid w:val="006671A0"/>
    <w:rsid w:val="00683657"/>
    <w:rsid w:val="006976DC"/>
    <w:rsid w:val="006A3543"/>
    <w:rsid w:val="006C5EAF"/>
    <w:rsid w:val="006E3CC7"/>
    <w:rsid w:val="006F0C39"/>
    <w:rsid w:val="00715D1C"/>
    <w:rsid w:val="00717C6B"/>
    <w:rsid w:val="00725135"/>
    <w:rsid w:val="007342BD"/>
    <w:rsid w:val="007572A1"/>
    <w:rsid w:val="0076235D"/>
    <w:rsid w:val="00774544"/>
    <w:rsid w:val="007766F5"/>
    <w:rsid w:val="007C0521"/>
    <w:rsid w:val="007D542D"/>
    <w:rsid w:val="007E365F"/>
    <w:rsid w:val="0081074E"/>
    <w:rsid w:val="00810ECE"/>
    <w:rsid w:val="008769E3"/>
    <w:rsid w:val="008A59D0"/>
    <w:rsid w:val="008A5E9B"/>
    <w:rsid w:val="008A7D67"/>
    <w:rsid w:val="008B7DAA"/>
    <w:rsid w:val="008C2F41"/>
    <w:rsid w:val="008E2C08"/>
    <w:rsid w:val="008F4BAE"/>
    <w:rsid w:val="0090384C"/>
    <w:rsid w:val="00936D3D"/>
    <w:rsid w:val="00944DBD"/>
    <w:rsid w:val="00974C6F"/>
    <w:rsid w:val="00995A4E"/>
    <w:rsid w:val="009A0E0A"/>
    <w:rsid w:val="009C1413"/>
    <w:rsid w:val="009D2EAE"/>
    <w:rsid w:val="009D794D"/>
    <w:rsid w:val="00A21FFB"/>
    <w:rsid w:val="00A3683A"/>
    <w:rsid w:val="00A45501"/>
    <w:rsid w:val="00A47229"/>
    <w:rsid w:val="00A845D6"/>
    <w:rsid w:val="00AA7A23"/>
    <w:rsid w:val="00AD05A6"/>
    <w:rsid w:val="00AD60B2"/>
    <w:rsid w:val="00AE238E"/>
    <w:rsid w:val="00AE32C9"/>
    <w:rsid w:val="00AE676C"/>
    <w:rsid w:val="00B130C7"/>
    <w:rsid w:val="00B313FC"/>
    <w:rsid w:val="00B43436"/>
    <w:rsid w:val="00B50060"/>
    <w:rsid w:val="00B54142"/>
    <w:rsid w:val="00B65399"/>
    <w:rsid w:val="00B76F81"/>
    <w:rsid w:val="00BD4567"/>
    <w:rsid w:val="00BF038C"/>
    <w:rsid w:val="00BF2409"/>
    <w:rsid w:val="00C07BB4"/>
    <w:rsid w:val="00C165D1"/>
    <w:rsid w:val="00C37960"/>
    <w:rsid w:val="00C432E6"/>
    <w:rsid w:val="00C64697"/>
    <w:rsid w:val="00C72E46"/>
    <w:rsid w:val="00C83625"/>
    <w:rsid w:val="00C97520"/>
    <w:rsid w:val="00CA3788"/>
    <w:rsid w:val="00CA5EF5"/>
    <w:rsid w:val="00CB1382"/>
    <w:rsid w:val="00CB5623"/>
    <w:rsid w:val="00CD3169"/>
    <w:rsid w:val="00CD7F5C"/>
    <w:rsid w:val="00CE2B01"/>
    <w:rsid w:val="00D01638"/>
    <w:rsid w:val="00D02942"/>
    <w:rsid w:val="00D061EB"/>
    <w:rsid w:val="00D340D7"/>
    <w:rsid w:val="00D35AE7"/>
    <w:rsid w:val="00D376F8"/>
    <w:rsid w:val="00D51837"/>
    <w:rsid w:val="00D57253"/>
    <w:rsid w:val="00D627B5"/>
    <w:rsid w:val="00D66046"/>
    <w:rsid w:val="00D9362D"/>
    <w:rsid w:val="00DB0481"/>
    <w:rsid w:val="00DC080A"/>
    <w:rsid w:val="00DD36FD"/>
    <w:rsid w:val="00DE2D55"/>
    <w:rsid w:val="00DF62AC"/>
    <w:rsid w:val="00E06C60"/>
    <w:rsid w:val="00E11F6E"/>
    <w:rsid w:val="00E60FA5"/>
    <w:rsid w:val="00E6439E"/>
    <w:rsid w:val="00E65C34"/>
    <w:rsid w:val="00E72DC9"/>
    <w:rsid w:val="00E90840"/>
    <w:rsid w:val="00EA0C12"/>
    <w:rsid w:val="00EC5F30"/>
    <w:rsid w:val="00ED0F0C"/>
    <w:rsid w:val="00EE745F"/>
    <w:rsid w:val="00F13588"/>
    <w:rsid w:val="00F2514B"/>
    <w:rsid w:val="00F25439"/>
    <w:rsid w:val="00F3147D"/>
    <w:rsid w:val="00F350D5"/>
    <w:rsid w:val="00F43175"/>
    <w:rsid w:val="00F44651"/>
    <w:rsid w:val="00F44A6E"/>
    <w:rsid w:val="00F450AD"/>
    <w:rsid w:val="00F62F93"/>
    <w:rsid w:val="00F63A0D"/>
    <w:rsid w:val="00F671B0"/>
    <w:rsid w:val="00F707CA"/>
    <w:rsid w:val="00F75A76"/>
    <w:rsid w:val="00F75D76"/>
    <w:rsid w:val="00F957F9"/>
    <w:rsid w:val="00FB5E8C"/>
    <w:rsid w:val="00FC7386"/>
    <w:rsid w:val="00FD2C2E"/>
    <w:rsid w:val="00FE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8595131"/>
  <w15:chartTrackingRefBased/>
  <w15:docId w15:val="{08B8BE13-9102-2A4C-B181-742A4309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34"/>
      <w:ind w:left="10" w:right="57" w:hanging="10"/>
      <w:jc w:val="both"/>
    </w:pPr>
    <w:rPr>
      <w:color w:val="000000"/>
      <w:sz w:val="24"/>
      <w:szCs w:val="22"/>
    </w:rPr>
  </w:style>
  <w:style w:type="paragraph" w:styleId="Nagwek1">
    <w:name w:val="heading 1"/>
    <w:next w:val="Normalny"/>
    <w:qFormat/>
    <w:pPr>
      <w:keepNext/>
      <w:keepLines/>
      <w:suppressAutoHyphens/>
      <w:spacing w:line="252" w:lineRule="auto"/>
      <w:ind w:right="56"/>
      <w:jc w:val="center"/>
      <w:outlineLvl w:val="0"/>
    </w:pPr>
    <w:rPr>
      <w:b/>
      <w:color w:val="000000"/>
      <w:sz w:val="28"/>
      <w:szCs w:val="22"/>
    </w:rPr>
  </w:style>
  <w:style w:type="paragraph" w:styleId="Nagwek2">
    <w:name w:val="heading 2"/>
    <w:basedOn w:val="Normalny"/>
    <w:next w:val="Normalny"/>
    <w:qFormat/>
    <w:pPr>
      <w:keepNext/>
      <w:keepLines/>
      <w:numPr>
        <w:numId w:val="1"/>
      </w:numPr>
      <w:spacing w:before="40" w:after="0"/>
      <w:outlineLvl w:val="1"/>
    </w:pPr>
    <w:rPr>
      <w:rFonts w:eastAsia="font60" w:cs="font60"/>
      <w:b/>
      <w:color w:val="auto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rPr>
      <w:rFonts w:ascii="Times New Roman" w:eastAsia="font60" w:hAnsi="Times New Roman" w:cs="font60"/>
      <w:b/>
      <w:sz w:val="26"/>
      <w:szCs w:val="26"/>
      <w:lang w:eastAsia="pl-PL"/>
    </w:rPr>
  </w:style>
  <w:style w:type="character" w:customStyle="1" w:styleId="NagwekZnak">
    <w:name w:val="Nagłówek Znak"/>
    <w:uiPriority w:val="99"/>
    <w:qFormat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StopkaZnak">
    <w:name w:val="Stopka Znak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st">
    <w:name w:val="st"/>
    <w:basedOn w:val="Domylnaczcionkaakapitu1"/>
  </w:style>
  <w:style w:type="character" w:customStyle="1" w:styleId="TekstprzypisudolnegoZnak">
    <w:name w:val="Tekst przypisu dolnego Znak"/>
    <w:uiPriority w:val="9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TekstdymkaZnak">
    <w:name w:val="Tekst dymka Znak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customStyle="1" w:styleId="WW-Znakiprzypiswdolnych">
    <w:name w:val="WW-Znaki przypisów dolnych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dolnego">
    <w:name w:val="footnote reference"/>
    <w:uiPriority w:val="99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</w:style>
  <w:style w:type="paragraph" w:styleId="Nagwek">
    <w:name w:val="header"/>
    <w:basedOn w:val="Normalny"/>
    <w:next w:val="Tekstpodstawowy"/>
    <w:uiPriority w:val="99"/>
    <w:pPr>
      <w:tabs>
        <w:tab w:val="center" w:pos="4536"/>
        <w:tab w:val="right" w:pos="9072"/>
      </w:tabs>
      <w:spacing w:after="0"/>
    </w:p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NormalWeb1">
    <w:name w:val="Normal (Web)1"/>
    <w:basedOn w:val="Normalny"/>
    <w:qFormat/>
    <w:pPr>
      <w:tabs>
        <w:tab w:val="left" w:pos="1487"/>
      </w:tabs>
      <w:spacing w:before="100" w:after="100"/>
      <w:ind w:left="567" w:right="0" w:firstLine="0"/>
    </w:pPr>
    <w:rPr>
      <w:color w:val="auto"/>
      <w:sz w:val="22"/>
      <w:lang w:eastAsia="ar-SA"/>
    </w:rPr>
  </w:style>
  <w:style w:type="paragraph" w:styleId="Tekstprzypisudolnego">
    <w:name w:val="footnote text"/>
    <w:basedOn w:val="Normalny"/>
    <w:uiPriority w:val="99"/>
    <w:pPr>
      <w:spacing w:after="0"/>
    </w:pPr>
    <w:rPr>
      <w:sz w:val="20"/>
      <w:szCs w:val="20"/>
    </w:rPr>
  </w:style>
  <w:style w:type="paragraph" w:customStyle="1" w:styleId="Tekstdymka1">
    <w:name w:val="Tekst dymka1"/>
    <w:basedOn w:val="Normalny"/>
    <w:pPr>
      <w:spacing w:after="0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81074E"/>
    <w:pPr>
      <w:spacing w:line="247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057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F44A6E"/>
    <w:pPr>
      <w:autoSpaceDN w:val="0"/>
      <w:spacing w:after="0"/>
      <w:ind w:left="0" w:right="0" w:firstLine="0"/>
      <w:jc w:val="left"/>
      <w:textAlignment w:val="baseline"/>
    </w:pPr>
    <w:rPr>
      <w:rFonts w:ascii="Calibri" w:eastAsia="Calibri" w:hAnsi="Calibri" w:cs="Calibri"/>
      <w:color w:val="auto"/>
      <w:kern w:val="3"/>
      <w:szCs w:val="24"/>
      <w:lang w:eastAsia="en-US"/>
    </w:rPr>
  </w:style>
  <w:style w:type="paragraph" w:styleId="Bezodstpw">
    <w:name w:val="No Spacing"/>
    <w:uiPriority w:val="1"/>
    <w:qFormat/>
    <w:rsid w:val="00656D80"/>
    <w:pPr>
      <w:suppressAutoHyphens/>
      <w:ind w:left="10" w:right="57" w:hanging="10"/>
      <w:jc w:val="both"/>
    </w:pPr>
    <w:rPr>
      <w:color w:val="000000"/>
      <w:sz w:val="24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D8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56D80"/>
    <w:rPr>
      <w:color w:val="000000"/>
    </w:rPr>
  </w:style>
  <w:style w:type="character" w:styleId="Odwoaniedokomentarza">
    <w:name w:val="annotation reference"/>
    <w:uiPriority w:val="99"/>
    <w:semiHidden/>
    <w:unhideWhenUsed/>
    <w:qFormat/>
    <w:rsid w:val="00DF6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F62A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DF62AC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2A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F62AC"/>
    <w:rPr>
      <w:b/>
      <w:bCs/>
      <w:color w:val="000000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DF62A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DF62AC"/>
    <w:rPr>
      <w:rFonts w:ascii="Segoe UI" w:hAnsi="Segoe UI" w:cs="Segoe UI"/>
      <w:color w:val="000000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locked/>
    <w:rsid w:val="002B2CCC"/>
    <w:rPr>
      <w:color w:val="000000"/>
      <w:sz w:val="24"/>
      <w:szCs w:val="22"/>
    </w:rPr>
  </w:style>
  <w:style w:type="paragraph" w:customStyle="1" w:styleId="LO-normal1">
    <w:name w:val="LO-normal1"/>
    <w:qFormat/>
    <w:rsid w:val="008A59D0"/>
    <w:pPr>
      <w:suppressAutoHyphens/>
      <w:spacing w:after="160" w:line="259" w:lineRule="auto"/>
    </w:pPr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7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C8EEB-09D6-42F1-A648-49DC70B7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1791</Words>
  <Characters>12825</Characters>
  <Application>Microsoft Office Word</Application>
  <DocSecurity>0</DocSecurity>
  <Lines>197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Adam Panasik</cp:lastModifiedBy>
  <cp:revision>3</cp:revision>
  <cp:lastPrinted>2025-06-20T22:01:00Z</cp:lastPrinted>
  <dcterms:created xsi:type="dcterms:W3CDTF">2025-12-15T17:15:00Z</dcterms:created>
  <dcterms:modified xsi:type="dcterms:W3CDTF">2025-12-15T17:23:00Z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